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B9" w:rsidRDefault="00BA39B9"/>
    <w:p w:rsidR="00BA39B9" w:rsidRDefault="00BA39B9" w:rsidP="00BA39B9">
      <w:pPr>
        <w:jc w:val="right"/>
      </w:pPr>
      <w:r>
        <w:t xml:space="preserve">Приложение </w:t>
      </w:r>
    </w:p>
    <w:p w:rsidR="00BA39B9" w:rsidRDefault="00BA39B9" w:rsidP="00BA39B9">
      <w:pPr>
        <w:jc w:val="right"/>
      </w:pPr>
      <w:r>
        <w:t>к решению Малоярославецкого</w:t>
      </w:r>
    </w:p>
    <w:p w:rsidR="00BA39B9" w:rsidRDefault="00BA39B9" w:rsidP="00BA39B9">
      <w:pPr>
        <w:jc w:val="right"/>
      </w:pPr>
      <w:r>
        <w:t>Районного Собрания депутатов</w:t>
      </w:r>
    </w:p>
    <w:p w:rsidR="00BA39B9" w:rsidRDefault="00BA39B9" w:rsidP="00BA39B9">
      <w:pPr>
        <w:jc w:val="right"/>
      </w:pPr>
      <w:r>
        <w:t>муниципального района</w:t>
      </w:r>
    </w:p>
    <w:p w:rsidR="00BA39B9" w:rsidRDefault="00BA39B9" w:rsidP="00BA39B9">
      <w:pPr>
        <w:jc w:val="right"/>
      </w:pPr>
      <w:r>
        <w:t>«Малоярославецкий район»</w:t>
      </w:r>
    </w:p>
    <w:p w:rsidR="00BA39B9" w:rsidRDefault="00BA39B9" w:rsidP="00BA39B9">
      <w:pPr>
        <w:jc w:val="right"/>
      </w:pPr>
      <w:r>
        <w:t>от 07.11.2024 г. № 62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8776A6" w:rsidRPr="00432BB4" w:rsidTr="00321DF5">
        <w:tc>
          <w:tcPr>
            <w:tcW w:w="9316" w:type="dxa"/>
            <w:shd w:val="clear" w:color="auto" w:fill="auto"/>
          </w:tcPr>
          <w:p w:rsidR="008776A6" w:rsidRPr="00FD2600" w:rsidRDefault="006F05A9" w:rsidP="00321DF5">
            <w:pPr>
              <w:pStyle w:val="a7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7E6" w:rsidRPr="007F114D" w:rsidRDefault="008776A6" w:rsidP="006807E6">
            <w:pPr>
              <w:pStyle w:val="af1"/>
              <w:spacing w:after="0"/>
              <w:ind w:left="-56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</w:t>
            </w:r>
            <w:r w:rsidR="00AB5C73">
              <w:rPr>
                <w:b/>
                <w:sz w:val="32"/>
                <w:szCs w:val="32"/>
              </w:rPr>
              <w:t xml:space="preserve"> </w:t>
            </w:r>
            <w:r w:rsidR="006807E6" w:rsidRPr="007F114D">
              <w:rPr>
                <w:b/>
                <w:sz w:val="36"/>
                <w:szCs w:val="36"/>
              </w:rPr>
              <w:t xml:space="preserve"> Общество с ограниченной ответственностью</w:t>
            </w:r>
          </w:p>
          <w:p w:rsidR="006807E6" w:rsidRDefault="006807E6" w:rsidP="006807E6">
            <w:pPr>
              <w:pStyle w:val="a7"/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432BB4"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32"/>
                <w:szCs w:val="32"/>
              </w:rPr>
              <w:t xml:space="preserve">ПК </w:t>
            </w:r>
            <w:r w:rsidRPr="00432BB4">
              <w:rPr>
                <w:b/>
                <w:sz w:val="32"/>
                <w:szCs w:val="32"/>
              </w:rPr>
              <w:t>ГЕО»</w:t>
            </w:r>
          </w:p>
          <w:p w:rsidR="00AB5C73" w:rsidRDefault="00AB5C73" w:rsidP="00AB5C73">
            <w:pPr>
              <w:pStyle w:val="a7"/>
              <w:spacing w:line="24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6807E6" w:rsidRPr="00BE46E3" w:rsidRDefault="006807E6" w:rsidP="006807E6">
            <w:pPr>
              <w:pStyle w:val="a7"/>
              <w:spacing w:line="240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Договор №06/24</w:t>
            </w:r>
          </w:p>
          <w:p w:rsidR="006807E6" w:rsidRPr="00BE46E3" w:rsidRDefault="006807E6" w:rsidP="006807E6">
            <w:pPr>
              <w:pStyle w:val="a7"/>
              <w:spacing w:line="240" w:lineRule="auto"/>
              <w:jc w:val="right"/>
              <w:rPr>
                <w:sz w:val="18"/>
              </w:rPr>
            </w:pPr>
            <w:r w:rsidRPr="00BE46E3">
              <w:rPr>
                <w:i/>
              </w:rPr>
              <w:t>Экземпляр № 1</w:t>
            </w:r>
          </w:p>
          <w:p w:rsidR="008776A6" w:rsidRPr="00BE46E3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Внесение изменений и дополнений 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>в Генеральный план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муниципального образования 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сельского поселения « Село </w:t>
            </w:r>
            <w:r>
              <w:rPr>
                <w:b/>
                <w:i/>
                <w:sz w:val="40"/>
                <w:szCs w:val="40"/>
              </w:rPr>
              <w:t>Маклино</w:t>
            </w:r>
            <w:r w:rsidRPr="004E230C">
              <w:rPr>
                <w:b/>
                <w:i/>
                <w:sz w:val="40"/>
                <w:szCs w:val="40"/>
              </w:rPr>
              <w:t>»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Малоярославецкого </w:t>
            </w:r>
            <w:r w:rsidRPr="004E230C">
              <w:rPr>
                <w:b/>
                <w:i/>
                <w:sz w:val="40"/>
                <w:szCs w:val="40"/>
              </w:rPr>
              <w:t xml:space="preserve"> района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Калужской области </w:t>
            </w: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866DF" w:rsidRPr="00426AEA" w:rsidRDefault="008866DF" w:rsidP="008866DF">
            <w:pPr>
              <w:pStyle w:val="a7"/>
              <w:suppressAutoHyphens/>
              <w:spacing w:line="240" w:lineRule="auto"/>
              <w:jc w:val="center"/>
              <w:rPr>
                <w:sz w:val="18"/>
              </w:rPr>
            </w:pPr>
            <w:r w:rsidRPr="00426AEA">
              <w:rPr>
                <w:b/>
                <w:i/>
                <w:sz w:val="40"/>
                <w:szCs w:val="40"/>
              </w:rPr>
              <w:t>Положени</w:t>
            </w:r>
            <w:r>
              <w:rPr>
                <w:b/>
                <w:i/>
                <w:sz w:val="40"/>
                <w:szCs w:val="40"/>
              </w:rPr>
              <w:t>е о территориальном</w:t>
            </w:r>
            <w:r w:rsidRPr="00426AEA">
              <w:rPr>
                <w:b/>
                <w:i/>
                <w:sz w:val="40"/>
                <w:szCs w:val="40"/>
              </w:rPr>
              <w:t xml:space="preserve"> планировани</w:t>
            </w:r>
            <w:r>
              <w:rPr>
                <w:b/>
                <w:i/>
                <w:sz w:val="40"/>
                <w:szCs w:val="40"/>
              </w:rPr>
              <w:t>и</w:t>
            </w:r>
          </w:p>
          <w:p w:rsidR="008776A6" w:rsidRDefault="008776A6" w:rsidP="00321DF5">
            <w:pPr>
              <w:pStyle w:val="a7"/>
              <w:suppressAutoHyphens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B8387D" w:rsidRDefault="008776A6" w:rsidP="00BA39B9">
            <w:pPr>
              <w:spacing w:line="240" w:lineRule="atLeast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Калуга</w:t>
            </w: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20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6A4BDB">
              <w:rPr>
                <w:b/>
                <w:i/>
                <w:sz w:val="28"/>
                <w:szCs w:val="28"/>
                <w:lang w:val="en-US"/>
              </w:rPr>
              <w:t>4</w:t>
            </w:r>
            <w:r w:rsidRPr="00432BB4">
              <w:rPr>
                <w:b/>
                <w:i/>
                <w:sz w:val="28"/>
                <w:szCs w:val="28"/>
              </w:rPr>
              <w:t xml:space="preserve"> г.</w:t>
            </w: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432BB4" w:rsidRDefault="006F05A9" w:rsidP="00321DF5">
            <w:pPr>
              <w:pStyle w:val="a7"/>
              <w:tabs>
                <w:tab w:val="right" w:pos="9100"/>
              </w:tabs>
              <w:spacing w:line="240" w:lineRule="auto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5888990</wp:posOffset>
                      </wp:positionH>
                      <wp:positionV relativeFrom="paragraph">
                        <wp:posOffset>299720</wp:posOffset>
                      </wp:positionV>
                      <wp:extent cx="171450" cy="170815"/>
                      <wp:effectExtent l="11430" t="13335" r="7620" b="6350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0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114A4" id="Rectangle 59" o:spid="_x0000_s1026" style="position:absolute;margin-left:463.7pt;margin-top:23.6pt;width:13.5pt;height:1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" strokecolor="white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4979035</wp:posOffset>
                      </wp:positionH>
                      <wp:positionV relativeFrom="paragraph">
                        <wp:posOffset>299720</wp:posOffset>
                      </wp:positionV>
                      <wp:extent cx="228600" cy="228600"/>
                      <wp:effectExtent l="0" t="3810" r="3175" b="0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BAC50" id="Rectangle 58" o:spid="_x0000_s1026" style="position:absolute;margin-left:392.05pt;margin-top:23.6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6U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" stroked="f"/>
                  </w:pict>
                </mc:Fallback>
              </mc:AlternateContent>
            </w:r>
            <w:r w:rsidR="008776A6">
              <w:rPr>
                <w:sz w:val="18"/>
              </w:rPr>
              <w:tab/>
            </w:r>
          </w:p>
        </w:tc>
      </w:tr>
    </w:tbl>
    <w:p w:rsidR="003B3154" w:rsidRDefault="003B3154"/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  <w:r>
        <w:lastRenderedPageBreak/>
        <w:br w:type="page"/>
      </w: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Pr="004E230C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>Генеральный план</w:t>
      </w:r>
    </w:p>
    <w:p w:rsidR="003B3154" w:rsidRPr="004E230C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муниципального образования </w:t>
      </w:r>
    </w:p>
    <w:p w:rsidR="003B3154" w:rsidRPr="004E230C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сельского поселения « Село </w:t>
      </w:r>
      <w:r>
        <w:rPr>
          <w:b/>
          <w:i/>
          <w:sz w:val="40"/>
          <w:szCs w:val="40"/>
        </w:rPr>
        <w:t>Маклино</w:t>
      </w:r>
      <w:r w:rsidRPr="004E230C">
        <w:rPr>
          <w:b/>
          <w:i/>
          <w:sz w:val="40"/>
          <w:szCs w:val="40"/>
        </w:rPr>
        <w:t>»</w:t>
      </w:r>
    </w:p>
    <w:p w:rsidR="003B3154" w:rsidRPr="004E230C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Малоярославецкого </w:t>
      </w:r>
      <w:r w:rsidRPr="004E230C">
        <w:rPr>
          <w:b/>
          <w:i/>
          <w:sz w:val="40"/>
          <w:szCs w:val="40"/>
        </w:rPr>
        <w:t xml:space="preserve"> района</w:t>
      </w:r>
    </w:p>
    <w:p w:rsidR="003B3154" w:rsidRPr="004E230C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Калужской области </w:t>
      </w: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sz w:val="18"/>
        </w:rPr>
      </w:pPr>
    </w:p>
    <w:p w:rsidR="003B3154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7"/>
        <w:spacing w:line="240" w:lineRule="auto"/>
        <w:jc w:val="center"/>
        <w:rPr>
          <w:sz w:val="18"/>
        </w:rPr>
      </w:pPr>
      <w:r>
        <w:rPr>
          <w:b/>
          <w:i/>
          <w:sz w:val="40"/>
          <w:szCs w:val="40"/>
        </w:rPr>
        <w:t>Положение о территориальном планировании</w:t>
      </w:r>
    </w:p>
    <w:p w:rsidR="003B3154" w:rsidRPr="00E81ABC" w:rsidRDefault="003B3154" w:rsidP="003B3154">
      <w:pPr>
        <w:rPr>
          <w:b/>
          <w:i/>
          <w:sz w:val="40"/>
          <w:szCs w:val="40"/>
        </w:rPr>
      </w:pPr>
    </w:p>
    <w:p w:rsidR="003B3154" w:rsidRPr="00E6268B" w:rsidRDefault="003B3154" w:rsidP="003B3154">
      <w:pPr>
        <w:jc w:val="center"/>
        <w:rPr>
          <w:i/>
          <w:sz w:val="30"/>
          <w:szCs w:val="30"/>
        </w:rPr>
      </w:pPr>
      <w:r w:rsidRPr="00E81ABC">
        <w:rPr>
          <w:i/>
          <w:sz w:val="30"/>
          <w:szCs w:val="30"/>
        </w:rPr>
        <w:t xml:space="preserve">Утвержден Решением Сельской Думы от </w:t>
      </w:r>
      <w:r>
        <w:rPr>
          <w:i/>
          <w:sz w:val="30"/>
          <w:szCs w:val="30"/>
        </w:rPr>
        <w:t>03</w:t>
      </w:r>
      <w:r w:rsidRPr="00FE4A20">
        <w:rPr>
          <w:i/>
          <w:sz w:val="30"/>
          <w:szCs w:val="30"/>
        </w:rPr>
        <w:t>.1</w:t>
      </w:r>
      <w:r>
        <w:rPr>
          <w:i/>
          <w:sz w:val="30"/>
          <w:szCs w:val="30"/>
        </w:rPr>
        <w:t>2</w:t>
      </w:r>
      <w:r w:rsidRPr="00FE4A20">
        <w:rPr>
          <w:i/>
          <w:sz w:val="30"/>
          <w:szCs w:val="30"/>
        </w:rPr>
        <w:t>.2013</w:t>
      </w:r>
      <w:r w:rsidRPr="00E81ABC">
        <w:rPr>
          <w:i/>
          <w:sz w:val="30"/>
          <w:szCs w:val="30"/>
        </w:rPr>
        <w:t xml:space="preserve"> № </w:t>
      </w:r>
      <w:r>
        <w:rPr>
          <w:i/>
          <w:sz w:val="30"/>
          <w:szCs w:val="30"/>
        </w:rPr>
        <w:t>67</w:t>
      </w:r>
      <w:r w:rsidR="00E6268B" w:rsidRPr="00E6268B">
        <w:rPr>
          <w:i/>
          <w:sz w:val="30"/>
          <w:szCs w:val="30"/>
        </w:rPr>
        <w:t>;</w:t>
      </w:r>
    </w:p>
    <w:p w:rsidR="0090384A" w:rsidRPr="0090384A" w:rsidRDefault="00E6268B" w:rsidP="0090384A">
      <w:pPr>
        <w:jc w:val="center"/>
        <w:rPr>
          <w:i/>
          <w:sz w:val="30"/>
          <w:szCs w:val="30"/>
        </w:rPr>
      </w:pPr>
      <w:r w:rsidRPr="000A1200">
        <w:rPr>
          <w:i/>
          <w:sz w:val="30"/>
          <w:szCs w:val="30"/>
        </w:rPr>
        <w:t>Утвержден Районным собранием депутатов от 2</w:t>
      </w:r>
      <w:r w:rsidR="00B34875" w:rsidRPr="000A1200">
        <w:rPr>
          <w:i/>
          <w:sz w:val="30"/>
          <w:szCs w:val="30"/>
        </w:rPr>
        <w:t>9</w:t>
      </w:r>
      <w:r w:rsidRPr="000A1200">
        <w:rPr>
          <w:i/>
          <w:sz w:val="30"/>
          <w:szCs w:val="30"/>
        </w:rPr>
        <w:t>.</w:t>
      </w:r>
      <w:r w:rsidR="00B34875" w:rsidRPr="000A1200">
        <w:rPr>
          <w:i/>
          <w:sz w:val="30"/>
          <w:szCs w:val="30"/>
        </w:rPr>
        <w:t>09</w:t>
      </w:r>
      <w:r w:rsidRPr="000A1200">
        <w:rPr>
          <w:i/>
          <w:sz w:val="30"/>
          <w:szCs w:val="30"/>
        </w:rPr>
        <w:t>.20</w:t>
      </w:r>
      <w:r w:rsidR="00B34875" w:rsidRPr="000A1200">
        <w:rPr>
          <w:i/>
          <w:sz w:val="30"/>
          <w:szCs w:val="30"/>
        </w:rPr>
        <w:t>21</w:t>
      </w:r>
      <w:r w:rsidRPr="000A1200">
        <w:rPr>
          <w:i/>
          <w:sz w:val="30"/>
          <w:szCs w:val="30"/>
        </w:rPr>
        <w:t xml:space="preserve"> № </w:t>
      </w:r>
      <w:r w:rsidR="00B34875" w:rsidRPr="000A1200">
        <w:rPr>
          <w:i/>
          <w:sz w:val="30"/>
          <w:szCs w:val="30"/>
        </w:rPr>
        <w:t>87</w:t>
      </w:r>
      <w:r w:rsidR="0090384A" w:rsidRPr="0090384A">
        <w:rPr>
          <w:i/>
          <w:sz w:val="30"/>
          <w:szCs w:val="30"/>
        </w:rPr>
        <w:t>;</w:t>
      </w:r>
    </w:p>
    <w:p w:rsidR="0090384A" w:rsidRPr="00705D02" w:rsidRDefault="0090384A" w:rsidP="0090384A">
      <w:pPr>
        <w:jc w:val="center"/>
        <w:rPr>
          <w:i/>
          <w:sz w:val="30"/>
          <w:szCs w:val="30"/>
        </w:rPr>
      </w:pPr>
      <w:r w:rsidRPr="00E81ABC">
        <w:rPr>
          <w:i/>
          <w:sz w:val="30"/>
          <w:szCs w:val="30"/>
        </w:rPr>
        <w:t xml:space="preserve">Утвержден Решением Сельской Думы от </w:t>
      </w:r>
      <w:r w:rsidRPr="00705D02">
        <w:rPr>
          <w:i/>
          <w:sz w:val="30"/>
          <w:szCs w:val="30"/>
        </w:rPr>
        <w:t>20</w:t>
      </w:r>
      <w:r w:rsidRPr="00FE4A20">
        <w:rPr>
          <w:i/>
          <w:sz w:val="30"/>
          <w:szCs w:val="30"/>
        </w:rPr>
        <w:t>.</w:t>
      </w:r>
      <w:r w:rsidRPr="00705D02">
        <w:rPr>
          <w:i/>
          <w:sz w:val="30"/>
          <w:szCs w:val="30"/>
        </w:rPr>
        <w:t>04</w:t>
      </w:r>
      <w:r w:rsidRPr="00FE4A20">
        <w:rPr>
          <w:i/>
          <w:sz w:val="30"/>
          <w:szCs w:val="30"/>
        </w:rPr>
        <w:t>.20</w:t>
      </w:r>
      <w:r w:rsidRPr="00705D02">
        <w:rPr>
          <w:i/>
          <w:sz w:val="30"/>
          <w:szCs w:val="30"/>
        </w:rPr>
        <w:t>22</w:t>
      </w:r>
      <w:r w:rsidRPr="00E81ABC">
        <w:rPr>
          <w:i/>
          <w:sz w:val="30"/>
          <w:szCs w:val="30"/>
        </w:rPr>
        <w:t xml:space="preserve"> № </w:t>
      </w:r>
      <w:r w:rsidRPr="00705D02">
        <w:rPr>
          <w:i/>
          <w:sz w:val="30"/>
          <w:szCs w:val="30"/>
        </w:rPr>
        <w:t>2</w:t>
      </w:r>
      <w:r>
        <w:rPr>
          <w:i/>
          <w:sz w:val="30"/>
          <w:szCs w:val="30"/>
        </w:rPr>
        <w:t>7</w:t>
      </w:r>
    </w:p>
    <w:p w:rsidR="00E6268B" w:rsidRPr="00B34875" w:rsidRDefault="00E6268B">
      <w:pPr>
        <w:rPr>
          <w:b/>
          <w:bCs/>
          <w:color w:val="000000"/>
          <w:sz w:val="28"/>
          <w:szCs w:val="28"/>
        </w:rPr>
      </w:pPr>
    </w:p>
    <w:p w:rsidR="0090384A" w:rsidRPr="00C37C91" w:rsidRDefault="0090384A">
      <w:pPr>
        <w:rPr>
          <w:b/>
          <w:bCs/>
          <w:color w:val="000000"/>
          <w:sz w:val="28"/>
          <w:szCs w:val="28"/>
        </w:rPr>
      </w:pPr>
      <w:r>
        <w:br w:type="page"/>
      </w:r>
    </w:p>
    <w:p w:rsidR="000B4556" w:rsidRPr="00882394" w:rsidRDefault="000B4556" w:rsidP="00882394">
      <w:pPr>
        <w:pStyle w:val="1"/>
      </w:pPr>
      <w:bookmarkStart w:id="1" w:name="_Toc163636796"/>
      <w:r w:rsidRPr="00882394">
        <w:lastRenderedPageBreak/>
        <w:t>ОГЛАВЛЕНИЕ</w:t>
      </w:r>
      <w:bookmarkEnd w:id="1"/>
    </w:p>
    <w:p w:rsidR="002719C1" w:rsidRDefault="000B4556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r w:rsidRPr="00481936">
        <w:fldChar w:fldCharType="begin"/>
      </w:r>
      <w:r w:rsidRPr="00481936">
        <w:instrText xml:space="preserve"> TOC \o "1-3" \h \z </w:instrText>
      </w:r>
      <w:r w:rsidRPr="00481936">
        <w:fldChar w:fldCharType="separate"/>
      </w:r>
      <w:hyperlink w:anchor="_Toc163636796" w:history="1">
        <w:r w:rsidR="002719C1" w:rsidRPr="006B3D4C">
          <w:rPr>
            <w:rStyle w:val="ac"/>
          </w:rPr>
          <w:t>ОГЛАВЛЕНИЕ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_Toc163636796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3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63636797" w:history="1">
        <w:r w:rsidR="002719C1" w:rsidRPr="006B3D4C">
          <w:rPr>
            <w:rStyle w:val="ac"/>
          </w:rPr>
          <w:t>СОСТАВ ПРОЕКТА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_Toc163636797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4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63636798" w:history="1">
        <w:r w:rsidR="002719C1" w:rsidRPr="006B3D4C">
          <w:rPr>
            <w:rStyle w:val="ac"/>
            <w:lang w:val="ru-RU"/>
          </w:rPr>
          <w:t>ВВЕДЕНИЕ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_Toc163636798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5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63636799" w:history="1">
        <w:r w:rsidR="002719C1" w:rsidRPr="006B3D4C">
          <w:rPr>
            <w:rStyle w:val="ac"/>
          </w:rPr>
          <w:t>I</w:t>
        </w:r>
        <w:r w:rsidR="002719C1" w:rsidRPr="006B3D4C">
          <w:rPr>
            <w:rStyle w:val="ac"/>
            <w:lang w:val="ru-RU"/>
          </w:rPr>
  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_Toc163636799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7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63636800" w:history="1">
        <w:r w:rsidR="002719C1" w:rsidRPr="006B3D4C">
          <w:rPr>
            <w:rStyle w:val="ac"/>
          </w:rPr>
          <w:t>I.1 Перечень мероприятий по территориальному планированию местного значения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_Toc163636800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7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63636801" w:history="1">
        <w:r w:rsidR="002719C1" w:rsidRPr="006B3D4C">
          <w:rPr>
            <w:rStyle w:val="ac"/>
          </w:rPr>
          <w:t>II</w:t>
        </w:r>
        <w:r w:rsidR="002719C1" w:rsidRPr="006B3D4C">
          <w:rPr>
            <w:rStyle w:val="ac"/>
            <w:lang w:val="ru-RU"/>
          </w:rPr>
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_Toc163636801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10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63636802" w:history="1">
        <w:r w:rsidR="002719C1" w:rsidRPr="006B3D4C">
          <w:rPr>
            <w:rStyle w:val="ac"/>
            <w:lang w:val="en-US"/>
          </w:rPr>
          <w:t>II</w:t>
        </w:r>
        <w:r w:rsidR="002719C1" w:rsidRPr="006B3D4C">
          <w:rPr>
            <w:rStyle w:val="ac"/>
          </w:rPr>
          <w:t>.2 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_Toc163636802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11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63636803" w:history="1">
        <w:r w:rsidR="002719C1" w:rsidRPr="006B3D4C">
          <w:rPr>
            <w:rStyle w:val="ac"/>
          </w:rPr>
          <w:t>В соответствии со Схемой территориального планирования Калужской области (Утв. Постановлением Правительства Калужской области от 02.09.2022 № 669)   на территории сельского поселения  «Село Маклино» не  планируется размещение  в функциональных зонах объектов регионального значения, за исключением линейных объектов.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_Toc163636803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11</w:t>
        </w:r>
        <w:r w:rsidR="002719C1">
          <w:rPr>
            <w:webHidden/>
          </w:rPr>
          <w:fldChar w:fldCharType="end"/>
        </w:r>
      </w:hyperlink>
    </w:p>
    <w:p w:rsidR="002719C1" w:rsidRDefault="00595532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63636804" w:history="1">
        <w:r w:rsidR="002719C1" w:rsidRPr="006B3D4C">
          <w:rPr>
            <w:rStyle w:val="ac"/>
          </w:rPr>
          <w:t>III</w:t>
        </w:r>
        <w:r w:rsidR="002719C1" w:rsidRPr="006B3D4C">
          <w:rPr>
            <w:rStyle w:val="ac"/>
            <w:lang w:val="ru-RU"/>
          </w:rPr>
          <w:t>. Перечень мероприятий  по территориальному планированию</w:t>
        </w:r>
        <w:r w:rsidR="002719C1">
          <w:rPr>
            <w:webHidden/>
          </w:rPr>
          <w:tab/>
        </w:r>
        <w:r w:rsidR="002719C1">
          <w:rPr>
            <w:webHidden/>
          </w:rPr>
          <w:fldChar w:fldCharType="begin"/>
        </w:r>
        <w:r w:rsidR="002719C1">
          <w:rPr>
            <w:webHidden/>
          </w:rPr>
          <w:instrText xml:space="preserve"> PAGEREF _Toc163636804 \h </w:instrText>
        </w:r>
        <w:r w:rsidR="002719C1">
          <w:rPr>
            <w:webHidden/>
          </w:rPr>
        </w:r>
        <w:r w:rsidR="002719C1">
          <w:rPr>
            <w:webHidden/>
          </w:rPr>
          <w:fldChar w:fldCharType="separate"/>
        </w:r>
        <w:r w:rsidR="002719C1">
          <w:rPr>
            <w:webHidden/>
          </w:rPr>
          <w:t>12</w:t>
        </w:r>
        <w:r w:rsidR="002719C1">
          <w:rPr>
            <w:webHidden/>
          </w:rPr>
          <w:fldChar w:fldCharType="end"/>
        </w:r>
      </w:hyperlink>
    </w:p>
    <w:p w:rsidR="000B4556" w:rsidRPr="00481936" w:rsidRDefault="000B4556" w:rsidP="00481936">
      <w:pPr>
        <w:pStyle w:val="25"/>
        <w:ind w:left="0"/>
        <w:rPr>
          <w:bCs/>
          <w:smallCaps/>
          <w:spacing w:val="5"/>
        </w:rPr>
        <w:sectPr w:rsidR="000B4556" w:rsidRPr="00481936" w:rsidSect="00BE1E6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481936">
        <w:fldChar w:fldCharType="end"/>
      </w:r>
    </w:p>
    <w:p w:rsidR="000B4556" w:rsidRPr="002924A1" w:rsidRDefault="000B4556" w:rsidP="00F149D8">
      <w:pPr>
        <w:pStyle w:val="1"/>
      </w:pPr>
      <w:bookmarkStart w:id="2" w:name="_Toc38612845"/>
      <w:bookmarkStart w:id="3" w:name="_Toc163636797"/>
      <w:r w:rsidRPr="002924A1">
        <w:lastRenderedPageBreak/>
        <w:t>СОСТАВ ПРОЕКТА</w:t>
      </w:r>
      <w:bookmarkEnd w:id="2"/>
      <w:bookmarkEnd w:id="3"/>
    </w:p>
    <w:p w:rsidR="000B4556" w:rsidRPr="00B22A12" w:rsidRDefault="000B4556" w:rsidP="000B4556">
      <w:pPr>
        <w:pStyle w:val="aff3"/>
      </w:pPr>
      <w:r w:rsidRPr="00B22A12"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46"/>
      </w:tblGrid>
      <w:tr w:rsidR="000B4556" w:rsidRPr="00E0566E" w:rsidTr="00CB68FD">
        <w:trPr>
          <w:trHeight w:val="1048"/>
          <w:jc w:val="center"/>
        </w:trPr>
        <w:tc>
          <w:tcPr>
            <w:tcW w:w="1008" w:type="dxa"/>
            <w:vAlign w:val="center"/>
          </w:tcPr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446" w:type="dxa"/>
            <w:vAlign w:val="center"/>
          </w:tcPr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1</w:t>
            </w:r>
          </w:p>
        </w:tc>
        <w:tc>
          <w:tcPr>
            <w:tcW w:w="5446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446" w:type="dxa"/>
            <w:vAlign w:val="center"/>
          </w:tcPr>
          <w:p w:rsidR="000B4556" w:rsidRPr="00E0566E" w:rsidRDefault="000B4556" w:rsidP="00CB68FD">
            <w:pPr>
              <w:jc w:val="center"/>
            </w:pPr>
            <w:r>
              <w:t>Материалы по обоснованию</w:t>
            </w:r>
          </w:p>
        </w:tc>
      </w:tr>
    </w:tbl>
    <w:p w:rsidR="000B4556" w:rsidRDefault="000B4556" w:rsidP="000B4556"/>
    <w:p w:rsidR="000B4556" w:rsidRDefault="000B4556" w:rsidP="000B4556"/>
    <w:p w:rsidR="000B4556" w:rsidRPr="000A176E" w:rsidRDefault="000B4556" w:rsidP="000B4556"/>
    <w:p w:rsidR="000B4556" w:rsidRPr="00B22A12" w:rsidRDefault="000B4556" w:rsidP="000B4556">
      <w:pPr>
        <w:pStyle w:val="aff3"/>
      </w:pPr>
      <w:r w:rsidRPr="00B22A12"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516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C61BEF" w:rsidRDefault="000B4556" w:rsidP="00CB68FD">
            <w:pPr>
              <w:suppressAutoHyphens/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1.1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</w:t>
            </w:r>
            <w:r w:rsidR="00B40A1F">
              <w:rPr>
                <w:lang w:val="en-US"/>
              </w:rPr>
              <w:t>:</w:t>
            </w:r>
            <w:r w:rsidR="000F06EB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</w:pPr>
            <w:r>
              <w:t>1.3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Pr="001D7951" w:rsidRDefault="000B4556" w:rsidP="00CB68FD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1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2.3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Местоположение существующих и строящихся объектов</w:t>
            </w:r>
            <w:r w:rsidR="000104F5" w:rsidRPr="000104F5">
              <w:t xml:space="preserve"> </w:t>
            </w:r>
            <w:r w:rsidR="000104F5">
              <w:t xml:space="preserve">федерального, регионального и </w:t>
            </w:r>
            <w:r>
              <w:t xml:space="preserve"> местного значения поселения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</w:tbl>
    <w:p w:rsidR="00D64387" w:rsidRPr="000B4556" w:rsidRDefault="00D64387" w:rsidP="00D64387"/>
    <w:p w:rsidR="00D156BF" w:rsidRPr="00426AEA" w:rsidRDefault="00D156BF" w:rsidP="00D156BF"/>
    <w:p w:rsidR="00D156BF" w:rsidRPr="00426AEA" w:rsidRDefault="00D156BF" w:rsidP="00D156BF"/>
    <w:p w:rsidR="00D156BF" w:rsidRPr="000B4556" w:rsidRDefault="00D156BF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D156BF" w:rsidRPr="00426AEA" w:rsidRDefault="00D156BF" w:rsidP="00D156BF"/>
    <w:p w:rsidR="00D156BF" w:rsidRPr="00426AEA" w:rsidRDefault="00D156BF" w:rsidP="00D156BF"/>
    <w:p w:rsidR="00A74179" w:rsidRPr="00426AEA" w:rsidRDefault="00A74179" w:rsidP="00D156BF"/>
    <w:p w:rsidR="00690143" w:rsidRPr="000B4556" w:rsidRDefault="00690143" w:rsidP="00B52E3C">
      <w:pPr>
        <w:pStyle w:val="2"/>
        <w:suppressAutoHyphens/>
        <w:rPr>
          <w:sz w:val="26"/>
          <w:szCs w:val="26"/>
        </w:rPr>
        <w:sectPr w:rsidR="00690143" w:rsidRPr="000B4556" w:rsidSect="00BE1E6E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bookmarkStart w:id="4" w:name="_Toc294190376"/>
      <w:bookmarkStart w:id="5" w:name="_Toc356077511"/>
      <w:bookmarkStart w:id="6" w:name="_Toc374013852"/>
    </w:p>
    <w:p w:rsidR="00034D1B" w:rsidRPr="00BD602E" w:rsidRDefault="00034D1B" w:rsidP="00F149D8">
      <w:pPr>
        <w:pStyle w:val="1"/>
        <w:rPr>
          <w:lang w:val="ru-RU"/>
        </w:rPr>
      </w:pPr>
      <w:bookmarkStart w:id="7" w:name="_Toc343346292"/>
      <w:bookmarkStart w:id="8" w:name="_Toc374013853"/>
      <w:bookmarkStart w:id="9" w:name="_Toc163636798"/>
      <w:bookmarkEnd w:id="4"/>
      <w:bookmarkEnd w:id="5"/>
      <w:bookmarkEnd w:id="6"/>
      <w:r w:rsidRPr="00BD602E">
        <w:rPr>
          <w:lang w:val="ru-RU"/>
        </w:rPr>
        <w:lastRenderedPageBreak/>
        <w:t>ВВЕДЕНИЕ</w:t>
      </w:r>
      <w:bookmarkEnd w:id="7"/>
      <w:bookmarkEnd w:id="8"/>
      <w:bookmarkEnd w:id="9"/>
    </w:p>
    <w:p w:rsidR="002E7AC7" w:rsidRDefault="002E7AC7" w:rsidP="00AB259F">
      <w:pPr>
        <w:ind w:firstLine="709"/>
        <w:jc w:val="both"/>
        <w:rPr>
          <w:sz w:val="26"/>
          <w:szCs w:val="26"/>
        </w:rPr>
      </w:pPr>
    </w:p>
    <w:p w:rsidR="00AB259F" w:rsidRDefault="00AB259F" w:rsidP="00AB259F">
      <w:pPr>
        <w:ind w:firstLine="709"/>
        <w:jc w:val="both"/>
      </w:pPr>
      <w:r w:rsidRPr="003B5E43">
        <w:rPr>
          <w:sz w:val="26"/>
          <w:szCs w:val="26"/>
        </w:rPr>
        <w:t xml:space="preserve">Генеральный план сельского поселения  «Село </w:t>
      </w:r>
      <w:r>
        <w:rPr>
          <w:sz w:val="26"/>
          <w:szCs w:val="26"/>
        </w:rPr>
        <w:t>Маклино</w:t>
      </w:r>
      <w:r w:rsidRPr="003B5E4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Малоярославецкого </w:t>
      </w:r>
      <w:r w:rsidRPr="003B5E43">
        <w:rPr>
          <w:sz w:val="26"/>
          <w:szCs w:val="26"/>
        </w:rPr>
        <w:t xml:space="preserve">района Калужской области разработан </w:t>
      </w:r>
      <w:r>
        <w:rPr>
          <w:sz w:val="26"/>
          <w:szCs w:val="26"/>
        </w:rPr>
        <w:t>ПК «ГЕО</w:t>
      </w:r>
      <w:r w:rsidRPr="003B5E43">
        <w:rPr>
          <w:sz w:val="26"/>
          <w:szCs w:val="26"/>
        </w:rPr>
        <w:t xml:space="preserve">» в соответствии </w:t>
      </w:r>
      <w:r w:rsidRPr="003B5E43">
        <w:rPr>
          <w:bCs/>
          <w:sz w:val="26"/>
          <w:szCs w:val="26"/>
        </w:rPr>
        <w:t xml:space="preserve">с Муниципальным контрактом </w:t>
      </w:r>
      <w:r w:rsidRPr="00653B64">
        <w:rPr>
          <w:bCs/>
          <w:sz w:val="26"/>
          <w:szCs w:val="26"/>
        </w:rPr>
        <w:t>№</w:t>
      </w:r>
      <w:r w:rsidRPr="00653B64">
        <w:rPr>
          <w:color w:val="000000"/>
        </w:rPr>
        <w:t>0137300017512000090-0207346-01</w:t>
      </w:r>
      <w:r w:rsidRPr="003B5E43">
        <w:rPr>
          <w:bCs/>
          <w:sz w:val="26"/>
          <w:szCs w:val="26"/>
        </w:rPr>
        <w:t xml:space="preserve"> от </w:t>
      </w:r>
      <w:r>
        <w:rPr>
          <w:bCs/>
          <w:sz w:val="26"/>
          <w:szCs w:val="26"/>
        </w:rPr>
        <w:t>10</w:t>
      </w:r>
      <w:r w:rsidRPr="003B5E43">
        <w:rPr>
          <w:bCs/>
          <w:sz w:val="26"/>
          <w:szCs w:val="26"/>
        </w:rPr>
        <w:t>.</w:t>
      </w:r>
      <w:r>
        <w:rPr>
          <w:sz w:val="26"/>
          <w:szCs w:val="26"/>
        </w:rPr>
        <w:t>10</w:t>
      </w:r>
      <w:r w:rsidRPr="003B5E43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3B5E43">
        <w:rPr>
          <w:sz w:val="26"/>
          <w:szCs w:val="26"/>
        </w:rPr>
        <w:t xml:space="preserve"> г. утвержден Решением Сельской Думы от </w:t>
      </w:r>
      <w:r>
        <w:t xml:space="preserve">03.12.2013 № 67. </w:t>
      </w:r>
    </w:p>
    <w:p w:rsidR="00AB259F" w:rsidRDefault="00AB259F" w:rsidP="00AB259F">
      <w:pPr>
        <w:suppressAutoHyphens/>
        <w:ind w:firstLine="709"/>
        <w:jc w:val="both"/>
        <w:rPr>
          <w:sz w:val="26"/>
          <w:szCs w:val="26"/>
        </w:rPr>
      </w:pPr>
      <w:r w:rsidRPr="00717DE9">
        <w:rPr>
          <w:sz w:val="26"/>
          <w:szCs w:val="26"/>
        </w:rPr>
        <w:t xml:space="preserve">Проект внесения изменений  в генеральный план </w:t>
      </w:r>
      <w:r>
        <w:rPr>
          <w:sz w:val="26"/>
          <w:szCs w:val="26"/>
        </w:rPr>
        <w:t xml:space="preserve">МО СП </w:t>
      </w:r>
      <w:r w:rsidRPr="00717DE9">
        <w:rPr>
          <w:sz w:val="26"/>
          <w:szCs w:val="26"/>
        </w:rPr>
        <w:t xml:space="preserve">«Село </w:t>
      </w:r>
      <w:r>
        <w:rPr>
          <w:sz w:val="26"/>
          <w:szCs w:val="26"/>
        </w:rPr>
        <w:t>Маклино</w:t>
      </w:r>
      <w:r w:rsidRPr="00717DE9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Малоярославецкого </w:t>
      </w:r>
      <w:r w:rsidRPr="00717DE9">
        <w:rPr>
          <w:sz w:val="26"/>
          <w:szCs w:val="26"/>
        </w:rPr>
        <w:t xml:space="preserve">муниципального района Калужской области выполнен </w:t>
      </w:r>
      <w:r>
        <w:rPr>
          <w:sz w:val="26"/>
          <w:szCs w:val="26"/>
        </w:rPr>
        <w:t>ООО</w:t>
      </w:r>
      <w:r w:rsidRPr="00717D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«ПК </w:t>
      </w:r>
      <w:r w:rsidRPr="00717DE9">
        <w:rPr>
          <w:sz w:val="26"/>
          <w:szCs w:val="26"/>
        </w:rPr>
        <w:t>ГЕО</w:t>
      </w:r>
      <w:r>
        <w:rPr>
          <w:sz w:val="26"/>
          <w:szCs w:val="26"/>
        </w:rPr>
        <w:t>»</w:t>
      </w:r>
      <w:r w:rsidRPr="00717DE9">
        <w:rPr>
          <w:sz w:val="26"/>
          <w:szCs w:val="26"/>
        </w:rPr>
        <w:t xml:space="preserve"> в соответствии с </w:t>
      </w:r>
      <w:r>
        <w:rPr>
          <w:sz w:val="26"/>
          <w:szCs w:val="26"/>
        </w:rPr>
        <w:t xml:space="preserve">договором 06/24 от </w:t>
      </w:r>
      <w:r w:rsidRPr="00717DE9">
        <w:rPr>
          <w:sz w:val="26"/>
          <w:szCs w:val="26"/>
        </w:rPr>
        <w:t xml:space="preserve"> </w:t>
      </w:r>
      <w:r>
        <w:rPr>
          <w:sz w:val="26"/>
          <w:szCs w:val="26"/>
        </w:rPr>
        <w:t>09</w:t>
      </w:r>
      <w:r w:rsidRPr="00717DE9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717DE9">
        <w:rPr>
          <w:sz w:val="26"/>
          <w:szCs w:val="26"/>
        </w:rPr>
        <w:t>.20</w:t>
      </w:r>
      <w:r w:rsidRPr="00100957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Pr="00717DE9">
        <w:rPr>
          <w:sz w:val="26"/>
          <w:szCs w:val="26"/>
        </w:rPr>
        <w:t xml:space="preserve"> г.</w:t>
      </w:r>
    </w:p>
    <w:p w:rsidR="00E3007E" w:rsidRDefault="00E3007E" w:rsidP="00AB259F">
      <w:pPr>
        <w:ind w:firstLine="737"/>
        <w:jc w:val="both"/>
        <w:rPr>
          <w:sz w:val="26"/>
          <w:szCs w:val="26"/>
        </w:rPr>
      </w:pPr>
    </w:p>
    <w:p w:rsidR="00AB259F" w:rsidRDefault="00AB259F" w:rsidP="00AB259F">
      <w:pPr>
        <w:ind w:firstLine="737"/>
        <w:jc w:val="both"/>
        <w:rPr>
          <w:sz w:val="26"/>
          <w:szCs w:val="26"/>
        </w:rPr>
      </w:pPr>
      <w:r w:rsidRPr="00C77784">
        <w:rPr>
          <w:sz w:val="26"/>
          <w:szCs w:val="26"/>
        </w:rPr>
        <w:t>Внесение изменений в генеральный план МО СП «</w:t>
      </w:r>
      <w:r w:rsidRPr="00717DE9">
        <w:rPr>
          <w:sz w:val="26"/>
          <w:szCs w:val="26"/>
        </w:rPr>
        <w:t xml:space="preserve">Село </w:t>
      </w:r>
      <w:r>
        <w:rPr>
          <w:sz w:val="26"/>
          <w:szCs w:val="26"/>
        </w:rPr>
        <w:t>Маклино</w:t>
      </w:r>
      <w:r w:rsidRPr="00C77784">
        <w:rPr>
          <w:sz w:val="26"/>
          <w:szCs w:val="26"/>
        </w:rPr>
        <w:t>» вызвано:</w:t>
      </w:r>
    </w:p>
    <w:p w:rsidR="00AB259F" w:rsidRDefault="00AB259F" w:rsidP="00AB259F">
      <w:pPr>
        <w:ind w:firstLine="737"/>
        <w:jc w:val="both"/>
        <w:rPr>
          <w:i/>
          <w:sz w:val="26"/>
          <w:szCs w:val="26"/>
        </w:rPr>
      </w:pPr>
      <w:r w:rsidRPr="00BD602E">
        <w:rPr>
          <w:i/>
          <w:sz w:val="26"/>
          <w:szCs w:val="26"/>
        </w:rPr>
        <w:t>- переводом земель  из категории «земли сельскохозяйственного назначения» в катег</w:t>
      </w:r>
      <w:r>
        <w:rPr>
          <w:i/>
          <w:sz w:val="26"/>
          <w:szCs w:val="26"/>
        </w:rPr>
        <w:t>орию «земли населенных пунктов»</w:t>
      </w:r>
      <w:r w:rsidRPr="009B7827">
        <w:rPr>
          <w:i/>
          <w:sz w:val="26"/>
          <w:szCs w:val="26"/>
        </w:rPr>
        <w:t>;</w:t>
      </w:r>
    </w:p>
    <w:p w:rsidR="00AB259F" w:rsidRDefault="00AB259F" w:rsidP="00AB259F">
      <w:pPr>
        <w:ind w:firstLine="737"/>
        <w:jc w:val="both"/>
        <w:rPr>
          <w:i/>
          <w:sz w:val="26"/>
          <w:szCs w:val="26"/>
        </w:rPr>
      </w:pPr>
      <w:r w:rsidRPr="00BD602E">
        <w:rPr>
          <w:i/>
          <w:sz w:val="26"/>
          <w:szCs w:val="26"/>
        </w:rPr>
        <w:t>- переводом земель  из категории «земли сельскохозяйственного назначения» в катег</w:t>
      </w:r>
      <w:r>
        <w:rPr>
          <w:i/>
          <w:sz w:val="26"/>
          <w:szCs w:val="26"/>
        </w:rPr>
        <w:t>орию «земли промышленности и иного назначения»</w:t>
      </w:r>
      <w:r w:rsidRPr="009B7827">
        <w:rPr>
          <w:i/>
          <w:sz w:val="26"/>
          <w:szCs w:val="26"/>
        </w:rPr>
        <w:t>;</w:t>
      </w:r>
    </w:p>
    <w:p w:rsidR="00AB259F" w:rsidRDefault="00AB259F" w:rsidP="00AB259F">
      <w:pPr>
        <w:ind w:firstLine="737"/>
        <w:jc w:val="both"/>
        <w:rPr>
          <w:i/>
          <w:sz w:val="26"/>
          <w:szCs w:val="26"/>
        </w:rPr>
      </w:pPr>
      <w:r w:rsidRPr="00BD602E">
        <w:rPr>
          <w:i/>
          <w:sz w:val="26"/>
          <w:szCs w:val="26"/>
        </w:rPr>
        <w:t>- переводом земель  из категории «земли сельскохозяйственного назначения» в катег</w:t>
      </w:r>
      <w:r>
        <w:rPr>
          <w:i/>
          <w:sz w:val="26"/>
          <w:szCs w:val="26"/>
        </w:rPr>
        <w:t>орию «земли особо охраняемых территорий»</w:t>
      </w:r>
      <w:r w:rsidRPr="009B7827">
        <w:rPr>
          <w:i/>
          <w:sz w:val="26"/>
          <w:szCs w:val="26"/>
        </w:rPr>
        <w:t>;</w:t>
      </w:r>
    </w:p>
    <w:p w:rsidR="00AB259F" w:rsidRDefault="00AB259F" w:rsidP="00AB259F">
      <w:pPr>
        <w:ind w:left="709"/>
        <w:jc w:val="both"/>
        <w:rPr>
          <w:i/>
          <w:color w:val="0D0D0D"/>
          <w:sz w:val="26"/>
          <w:szCs w:val="26"/>
        </w:rPr>
      </w:pPr>
      <w:r w:rsidRPr="0018255C">
        <w:rPr>
          <w:bCs/>
          <w:i/>
          <w:iCs/>
          <w:sz w:val="26"/>
          <w:szCs w:val="26"/>
        </w:rPr>
        <w:t>-изменением</w:t>
      </w:r>
      <w:r w:rsidRPr="0055178B">
        <w:rPr>
          <w:bCs/>
          <w:i/>
          <w:iCs/>
          <w:sz w:val="26"/>
          <w:szCs w:val="26"/>
        </w:rPr>
        <w:t xml:space="preserve"> </w:t>
      </w:r>
      <w:r>
        <w:rPr>
          <w:bCs/>
          <w:i/>
          <w:iCs/>
          <w:sz w:val="26"/>
          <w:szCs w:val="26"/>
        </w:rPr>
        <w:t>существующего</w:t>
      </w:r>
      <w:r w:rsidRPr="0018255C">
        <w:rPr>
          <w:bCs/>
          <w:i/>
          <w:iCs/>
          <w:sz w:val="26"/>
          <w:szCs w:val="26"/>
        </w:rPr>
        <w:t xml:space="preserve"> </w:t>
      </w:r>
      <w:r w:rsidRPr="0018255C">
        <w:rPr>
          <w:i/>
          <w:color w:val="0D0D0D"/>
          <w:sz w:val="26"/>
          <w:szCs w:val="26"/>
        </w:rPr>
        <w:t xml:space="preserve"> функционального зонирования</w:t>
      </w:r>
      <w:r>
        <w:rPr>
          <w:i/>
          <w:color w:val="0D0D0D"/>
          <w:sz w:val="26"/>
          <w:szCs w:val="26"/>
        </w:rPr>
        <w:t>.</w:t>
      </w:r>
    </w:p>
    <w:p w:rsidR="00E3007E" w:rsidRDefault="00776D58" w:rsidP="002E7AC7">
      <w:pPr>
        <w:ind w:firstLine="709"/>
        <w:jc w:val="both"/>
        <w:rPr>
          <w:color w:val="FF0000"/>
          <w:sz w:val="26"/>
          <w:szCs w:val="26"/>
        </w:rPr>
      </w:pPr>
      <w:r w:rsidRPr="00C77784">
        <w:rPr>
          <w:color w:val="FF0000"/>
          <w:sz w:val="26"/>
          <w:szCs w:val="26"/>
        </w:rPr>
        <w:t xml:space="preserve"> </w:t>
      </w:r>
    </w:p>
    <w:p w:rsidR="002E7AC7" w:rsidRPr="00A94E7C" w:rsidRDefault="002E7AC7" w:rsidP="002E7AC7">
      <w:pPr>
        <w:ind w:firstLine="709"/>
        <w:jc w:val="both"/>
        <w:rPr>
          <w:sz w:val="26"/>
          <w:szCs w:val="26"/>
          <w:lang w:eastAsia="ar-SA"/>
        </w:rPr>
      </w:pPr>
      <w:r w:rsidRPr="00A94E7C">
        <w:rPr>
          <w:sz w:val="26"/>
          <w:szCs w:val="26"/>
        </w:rPr>
        <w:t xml:space="preserve">Проект внесения изменений  в генеральный план выполнен </w:t>
      </w:r>
      <w:r w:rsidRPr="00A94E7C">
        <w:rPr>
          <w:color w:val="000000"/>
          <w:sz w:val="26"/>
          <w:szCs w:val="26"/>
        </w:rPr>
        <w:t xml:space="preserve">в соответствии </w:t>
      </w:r>
      <w:r w:rsidRPr="00A94E7C">
        <w:rPr>
          <w:sz w:val="26"/>
          <w:szCs w:val="26"/>
        </w:rPr>
        <w:t>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</w:t>
      </w:r>
      <w:r w:rsidRPr="00A94E7C">
        <w:rPr>
          <w:sz w:val="26"/>
          <w:szCs w:val="26"/>
          <w:lang w:eastAsia="ar-SA"/>
        </w:rPr>
        <w:t>;</w:t>
      </w:r>
      <w:r w:rsidRPr="00A94E7C">
        <w:rPr>
          <w:sz w:val="26"/>
          <w:szCs w:val="26"/>
        </w:rPr>
        <w:t xml:space="preserve"> </w:t>
      </w:r>
      <w:r w:rsidRPr="006845CF">
        <w:rPr>
          <w:sz w:val="26"/>
          <w:szCs w:val="26"/>
        </w:rPr>
        <w:t>Приказа Управления архитектуры и градостроительства Калужской обл. от 16.05.2023 № 18 «О внесении изменения в приказ Управления архитектуры и градостроительства Калужской области от 17.07.2015 № 59 "Об утверждении региональных нормативов градостроительного проектирования Калужской области" (в ред. приказов Управления архитектуры и градостроительства Калужской области от 29.11.2016 № 150, от 29.07.2020 № 26);</w:t>
      </w:r>
      <w:r w:rsidRPr="00A94E7C">
        <w:rPr>
          <w:sz w:val="26"/>
          <w:szCs w:val="26"/>
        </w:rPr>
        <w:t xml:space="preserve"> </w:t>
      </w:r>
      <w:r w:rsidRPr="00A94E7C">
        <w:rPr>
          <w:sz w:val="26"/>
          <w:szCs w:val="26"/>
          <w:lang w:eastAsia="ar-SA"/>
        </w:rPr>
        <w:t xml:space="preserve">с учетом Схемы территориального планирования Калужской области  и </w:t>
      </w:r>
      <w:r w:rsidRPr="00A94E7C">
        <w:rPr>
          <w:sz w:val="26"/>
          <w:szCs w:val="26"/>
        </w:rPr>
        <w:t xml:space="preserve">иными законами и нормативными правовыми актами Российской Федерации и </w:t>
      </w:r>
      <w:r w:rsidRPr="00A94E7C">
        <w:rPr>
          <w:sz w:val="26"/>
          <w:szCs w:val="26"/>
          <w:lang w:eastAsia="ar-SA"/>
        </w:rPr>
        <w:t>Калужской области.</w:t>
      </w:r>
    </w:p>
    <w:p w:rsidR="00781C81" w:rsidRPr="00781C81" w:rsidRDefault="00781C81" w:rsidP="002E7AC7">
      <w:pPr>
        <w:ind w:firstLine="737"/>
        <w:jc w:val="both"/>
        <w:rPr>
          <w:bCs/>
          <w:sz w:val="26"/>
          <w:szCs w:val="26"/>
        </w:rPr>
      </w:pPr>
      <w:r w:rsidRPr="00EC3457">
        <w:rPr>
          <w:i/>
          <w:sz w:val="26"/>
          <w:szCs w:val="26"/>
        </w:rPr>
        <w:t xml:space="preserve">      </w:t>
      </w:r>
      <w:r w:rsidRPr="00781C81">
        <w:rPr>
          <w:sz w:val="26"/>
          <w:szCs w:val="26"/>
        </w:rPr>
        <w:t>В соответствии со ст. 23 Градостроительного кодекса РФ</w:t>
      </w:r>
      <w:r w:rsidRPr="00781C81">
        <w:rPr>
          <w:color w:val="FF0000"/>
          <w:sz w:val="26"/>
          <w:szCs w:val="26"/>
        </w:rPr>
        <w:t xml:space="preserve">  </w:t>
      </w:r>
      <w:r w:rsidRPr="00781C81">
        <w:rPr>
          <w:bCs/>
          <w:sz w:val="26"/>
          <w:szCs w:val="26"/>
        </w:rPr>
        <w:t>Генеральный план содержит: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положение о территориальном планировании;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10" w:name="Par7"/>
      <w:bookmarkEnd w:id="10"/>
      <w:r w:rsidRPr="00781C81">
        <w:rPr>
          <w:bCs/>
          <w:sz w:val="26"/>
          <w:szCs w:val="26"/>
        </w:rPr>
        <w:t>2) карту планируемого размещения объектов местного значения поселения или городского округа;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11" w:name="Par9"/>
      <w:bookmarkEnd w:id="11"/>
      <w:r w:rsidRPr="00781C81">
        <w:rPr>
          <w:bCs/>
          <w:sz w:val="26"/>
          <w:szCs w:val="26"/>
        </w:rPr>
        <w:t>4) карту функциональных зон поселения или городского округа.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Положение о территориальном планировании включает в себя: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 xml:space="preserve"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</w:t>
      </w:r>
      <w:r w:rsidRPr="00781C81">
        <w:rPr>
          <w:bCs/>
          <w:sz w:val="26"/>
          <w:szCs w:val="26"/>
        </w:rPr>
        <w:lastRenderedPageBreak/>
        <w:t>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781C81" w:rsidRPr="00F36A7A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034D1B" w:rsidRPr="00426AEA" w:rsidRDefault="00034D1B" w:rsidP="002E7AC7"/>
    <w:p w:rsidR="00AB65AC" w:rsidRPr="00426AEA" w:rsidRDefault="00AB65AC" w:rsidP="00034D1B"/>
    <w:p w:rsidR="00AB65AC" w:rsidRPr="00781C81" w:rsidRDefault="00AB65AC" w:rsidP="00034D1B"/>
    <w:p w:rsidR="00E828BB" w:rsidRPr="00781C81" w:rsidRDefault="00E828BB" w:rsidP="00034D1B"/>
    <w:p w:rsidR="00E828BB" w:rsidRPr="00781C81" w:rsidRDefault="00E828BB" w:rsidP="00034D1B"/>
    <w:p w:rsidR="002A0282" w:rsidRPr="00CA648C" w:rsidRDefault="002A0282" w:rsidP="00F149D8">
      <w:pPr>
        <w:pStyle w:val="1"/>
        <w:rPr>
          <w:sz w:val="26"/>
          <w:szCs w:val="26"/>
          <w:lang w:val="ru-RU"/>
        </w:rPr>
      </w:pPr>
      <w:r w:rsidRPr="00181846">
        <w:rPr>
          <w:lang w:val="ru-RU"/>
        </w:rPr>
        <w:br w:type="page"/>
      </w:r>
      <w:bookmarkStart w:id="12" w:name="_Toc33604368"/>
      <w:bookmarkStart w:id="13" w:name="_Toc38016704"/>
      <w:bookmarkStart w:id="14" w:name="_Toc47530892"/>
      <w:bookmarkStart w:id="15" w:name="_Toc163636799"/>
      <w:r w:rsidRPr="001830A8">
        <w:lastRenderedPageBreak/>
        <w:t>I</w:t>
      </w:r>
      <w:r w:rsidRPr="00181846">
        <w:rPr>
          <w:lang w:val="ru-RU"/>
        </w:rPr>
        <w:t xml:space="preserve">. </w:t>
      </w:r>
      <w:r w:rsidRPr="00CA648C">
        <w:rPr>
          <w:sz w:val="26"/>
          <w:szCs w:val="26"/>
          <w:lang w:val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2"/>
      <w:r w:rsidRPr="00CA648C">
        <w:rPr>
          <w:sz w:val="26"/>
          <w:szCs w:val="26"/>
          <w:lang w:val="ru-RU"/>
        </w:rPr>
        <w:t>.</w:t>
      </w:r>
      <w:bookmarkEnd w:id="13"/>
      <w:bookmarkEnd w:id="14"/>
      <w:bookmarkEnd w:id="15"/>
    </w:p>
    <w:p w:rsidR="002A0282" w:rsidRPr="00D236EE" w:rsidRDefault="002A0282" w:rsidP="002A0282">
      <w:pPr>
        <w:pStyle w:val="30"/>
        <w:ind w:left="2304"/>
        <w:jc w:val="left"/>
        <w:rPr>
          <w:color w:val="000000"/>
          <w:sz w:val="26"/>
          <w:szCs w:val="26"/>
        </w:rPr>
      </w:pPr>
      <w:bookmarkStart w:id="16" w:name="_Toc38016706"/>
      <w:bookmarkStart w:id="17" w:name="_Toc47530893"/>
      <w:bookmarkStart w:id="18" w:name="_Toc163636800"/>
      <w:r>
        <w:t>I</w:t>
      </w:r>
      <w:r w:rsidRPr="00CB1B6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 Перечень мероприятий по территориальному планированию местного значения</w:t>
      </w:r>
      <w:bookmarkEnd w:id="16"/>
      <w:bookmarkEnd w:id="17"/>
      <w:bookmarkEnd w:id="18"/>
    </w:p>
    <w:p w:rsidR="00E828BB" w:rsidRPr="00781C81" w:rsidRDefault="002A0282" w:rsidP="00B324E7">
      <w:pPr>
        <w:ind w:firstLine="709"/>
        <w:jc w:val="right"/>
      </w:pPr>
      <w:r w:rsidRPr="008E5EEB">
        <w:rPr>
          <w:i/>
          <w:color w:val="000000"/>
        </w:rPr>
        <w:t xml:space="preserve">Таблица </w:t>
      </w:r>
      <w:r>
        <w:rPr>
          <w:i/>
          <w:color w:val="000000"/>
        </w:rPr>
        <w:t>1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701"/>
        <w:gridCol w:w="1559"/>
        <w:gridCol w:w="1701"/>
        <w:gridCol w:w="1559"/>
        <w:gridCol w:w="1418"/>
      </w:tblGrid>
      <w:tr w:rsidR="001B7182" w:rsidRPr="00802901" w:rsidTr="001B7182">
        <w:trPr>
          <w:trHeight w:val="1925"/>
        </w:trPr>
        <w:tc>
          <w:tcPr>
            <w:tcW w:w="567" w:type="dxa"/>
          </w:tcPr>
          <w:p w:rsidR="001B7182" w:rsidRDefault="001B7182" w:rsidP="00CB68FD">
            <w:pPr>
              <w:jc w:val="center"/>
              <w:rPr>
                <w:b/>
                <w:sz w:val="20"/>
                <w:szCs w:val="20"/>
              </w:rPr>
            </w:pPr>
            <w:bookmarkStart w:id="19" w:name="_Toc374013855"/>
          </w:p>
          <w:p w:rsidR="001B7182" w:rsidRPr="00802901" w:rsidRDefault="001B7182" w:rsidP="00CB68F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702" w:type="dxa"/>
            <w:shd w:val="clear" w:color="auto" w:fill="auto"/>
          </w:tcPr>
          <w:p w:rsidR="001B7182" w:rsidRDefault="001B7182" w:rsidP="00CB68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1B7182" w:rsidRPr="00802901" w:rsidRDefault="001B7182" w:rsidP="00CB68FD">
            <w:pPr>
              <w:jc w:val="center"/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shd w:val="clear" w:color="auto" w:fill="auto"/>
          </w:tcPr>
          <w:p w:rsidR="001B7182" w:rsidRPr="00802901" w:rsidRDefault="001B7182" w:rsidP="00CB68FD">
            <w:r w:rsidRPr="00802901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559" w:type="dxa"/>
            <w:shd w:val="clear" w:color="auto" w:fill="auto"/>
          </w:tcPr>
          <w:p w:rsidR="001B7182" w:rsidRPr="00802901" w:rsidRDefault="001B71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Краткая характерис</w:t>
            </w:r>
            <w:r w:rsidRPr="00802901">
              <w:rPr>
                <w:b/>
                <w:sz w:val="20"/>
                <w:szCs w:val="20"/>
                <w:lang w:val="en-US"/>
              </w:rPr>
              <w:t>-</w:t>
            </w:r>
            <w:r w:rsidRPr="00802901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1701" w:type="dxa"/>
            <w:shd w:val="clear" w:color="auto" w:fill="auto"/>
          </w:tcPr>
          <w:p w:rsidR="001B7182" w:rsidRPr="00802901" w:rsidRDefault="001B71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559" w:type="dxa"/>
            <w:shd w:val="clear" w:color="auto" w:fill="auto"/>
          </w:tcPr>
          <w:p w:rsidR="001B7182" w:rsidRPr="00802901" w:rsidRDefault="001B7182" w:rsidP="00EC0595">
            <w:r w:rsidRPr="00802901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418" w:type="dxa"/>
          </w:tcPr>
          <w:p w:rsidR="001B7182" w:rsidRPr="00802901" w:rsidRDefault="001B71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1B7182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B0026" w:rsidRPr="00FD43A4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EB0026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1B7182" w:rsidRPr="00FD43A4" w:rsidRDefault="00EB0026" w:rsidP="00EB0026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3F0184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с. Маклино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63376E" w:rsidRPr="005D0C35" w:rsidTr="001B7182">
        <w:tc>
          <w:tcPr>
            <w:tcW w:w="567" w:type="dxa"/>
          </w:tcPr>
          <w:p w:rsidR="0063376E" w:rsidRPr="005D0C35" w:rsidRDefault="0063376E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63376E" w:rsidRPr="00FD43A4" w:rsidRDefault="009F5643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63376E" w:rsidRPr="00FD43A4" w:rsidRDefault="009F5643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</w:p>
        </w:tc>
        <w:tc>
          <w:tcPr>
            <w:tcW w:w="1559" w:type="dxa"/>
            <w:shd w:val="clear" w:color="auto" w:fill="auto"/>
          </w:tcPr>
          <w:p w:rsidR="00EB0026" w:rsidRPr="00FD43A4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EB0026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63376E" w:rsidRPr="00E3007E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63376E" w:rsidRPr="005D0C35" w:rsidRDefault="00470C75" w:rsidP="003F0184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>с. Маклино</w:t>
            </w:r>
          </w:p>
        </w:tc>
        <w:tc>
          <w:tcPr>
            <w:tcW w:w="1559" w:type="dxa"/>
            <w:shd w:val="clear" w:color="auto" w:fill="auto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63376E" w:rsidRPr="005D0C35" w:rsidTr="001B7182">
        <w:tc>
          <w:tcPr>
            <w:tcW w:w="567" w:type="dxa"/>
          </w:tcPr>
          <w:p w:rsidR="0063376E" w:rsidRDefault="0063376E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63376E" w:rsidRPr="00FD43A4" w:rsidRDefault="009F5643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63376E" w:rsidRPr="00FD43A4" w:rsidRDefault="009F5643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</w:p>
        </w:tc>
        <w:tc>
          <w:tcPr>
            <w:tcW w:w="1559" w:type="dxa"/>
            <w:shd w:val="clear" w:color="auto" w:fill="auto"/>
          </w:tcPr>
          <w:p w:rsidR="00EB0026" w:rsidRPr="00FD43A4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EB0026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63376E" w:rsidRPr="00E3007E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63376E" w:rsidRPr="005D0C35" w:rsidRDefault="00470C75" w:rsidP="003F0184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>с. Маклино</w:t>
            </w:r>
          </w:p>
        </w:tc>
        <w:tc>
          <w:tcPr>
            <w:tcW w:w="1559" w:type="dxa"/>
            <w:shd w:val="clear" w:color="auto" w:fill="auto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63376E" w:rsidRPr="005D0C35" w:rsidTr="001B7182">
        <w:tc>
          <w:tcPr>
            <w:tcW w:w="567" w:type="dxa"/>
          </w:tcPr>
          <w:p w:rsidR="0063376E" w:rsidRDefault="0063376E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63376E" w:rsidRPr="00FD43A4" w:rsidRDefault="009F5643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63376E" w:rsidRPr="00FD43A4" w:rsidRDefault="009F5643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</w:p>
        </w:tc>
        <w:tc>
          <w:tcPr>
            <w:tcW w:w="1559" w:type="dxa"/>
            <w:shd w:val="clear" w:color="auto" w:fill="auto"/>
          </w:tcPr>
          <w:p w:rsidR="00EB0026" w:rsidRPr="00FD43A4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EB0026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63376E" w:rsidRPr="00E3007E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63376E" w:rsidRPr="005D0C35" w:rsidRDefault="00470C75" w:rsidP="003F0184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>с. Маклино</w:t>
            </w:r>
          </w:p>
        </w:tc>
        <w:tc>
          <w:tcPr>
            <w:tcW w:w="1559" w:type="dxa"/>
            <w:shd w:val="clear" w:color="auto" w:fill="auto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63376E" w:rsidRPr="005D0C35" w:rsidTr="001B7182">
        <w:tc>
          <w:tcPr>
            <w:tcW w:w="567" w:type="dxa"/>
          </w:tcPr>
          <w:p w:rsidR="0063376E" w:rsidRDefault="0063376E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63376E" w:rsidRPr="00FD43A4" w:rsidRDefault="009F5643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63376E" w:rsidRPr="00FD43A4" w:rsidRDefault="009F5643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</w:p>
        </w:tc>
        <w:tc>
          <w:tcPr>
            <w:tcW w:w="1559" w:type="dxa"/>
            <w:shd w:val="clear" w:color="auto" w:fill="auto"/>
          </w:tcPr>
          <w:p w:rsidR="00EB0026" w:rsidRPr="00FD43A4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EB0026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63376E" w:rsidRPr="00E3007E" w:rsidRDefault="00EB0026" w:rsidP="00EB0026">
            <w:pPr>
              <w:jc w:val="center"/>
              <w:rPr>
                <w:position w:val="6"/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63376E" w:rsidRPr="005D0C35" w:rsidRDefault="00470C75" w:rsidP="003F0184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>с. Маклино</w:t>
            </w:r>
          </w:p>
        </w:tc>
        <w:tc>
          <w:tcPr>
            <w:tcW w:w="1559" w:type="dxa"/>
            <w:shd w:val="clear" w:color="auto" w:fill="auto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63376E" w:rsidRPr="005D0C35" w:rsidRDefault="00EC21EC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DA77DA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DA77DA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1B7182" w:rsidP="00DA77DA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1B7182" w:rsidRDefault="001B7182" w:rsidP="00E3007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1B7182" w:rsidRPr="00FD43A4" w:rsidRDefault="001B7182" w:rsidP="00E3007E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sz w:val="22"/>
                <w:szCs w:val="22"/>
              </w:rPr>
            </w:pPr>
            <w:r w:rsidRPr="005D0C35">
              <w:t>д.Чулково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1B7182" w:rsidRPr="005D0C35" w:rsidTr="001B7182">
        <w:trPr>
          <w:trHeight w:val="1096"/>
        </w:trPr>
        <w:tc>
          <w:tcPr>
            <w:tcW w:w="567" w:type="dxa"/>
          </w:tcPr>
          <w:p w:rsidR="001B7182" w:rsidRPr="005D0C35" w:rsidRDefault="00DE272F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DA77DA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DA77DA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1B7182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1B7182" w:rsidRPr="00FD43A4" w:rsidRDefault="001B7182" w:rsidP="004A528E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sz w:val="22"/>
                <w:szCs w:val="22"/>
              </w:rPr>
            </w:pPr>
            <w:r w:rsidRPr="005D0C35">
              <w:t>д.Синяково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DA77DA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DA77DA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1B7182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1B7182" w:rsidRPr="00FD43A4" w:rsidRDefault="001B7182" w:rsidP="004A528E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sz w:val="22"/>
                <w:szCs w:val="22"/>
              </w:rPr>
            </w:pPr>
            <w:r w:rsidRPr="005D0C35">
              <w:t>д..Рысковщина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332EC2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электроснабжения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332EC2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DB649E" w:rsidP="00332EC2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332EC2">
            <w:pPr>
              <w:jc w:val="center"/>
            </w:pPr>
            <w:r w:rsidRPr="005D0C35">
              <w:t>д.Рысковщина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332EC2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332EC2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CB68FD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DA77DA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DA77DA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1B7182" w:rsidRDefault="001B7182" w:rsidP="004A528E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1B7182" w:rsidRPr="00FD43A4" w:rsidRDefault="001B7182" w:rsidP="004A528E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sz w:val="22"/>
                <w:szCs w:val="22"/>
              </w:rPr>
            </w:pPr>
            <w:r w:rsidRPr="005D0C35">
              <w:t>д.Барденево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E76A1B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E708D4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электроснабжения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E708D4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1053EC" w:rsidP="00E708D4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E708D4">
            <w:pPr>
              <w:jc w:val="center"/>
            </w:pPr>
            <w:r w:rsidRPr="005D0C35">
              <w:t>д.Радищево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E708D4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E708D4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  <w:tr w:rsidR="001B7182" w:rsidRPr="005D0C35" w:rsidTr="001B7182">
        <w:tc>
          <w:tcPr>
            <w:tcW w:w="567" w:type="dxa"/>
          </w:tcPr>
          <w:p w:rsidR="001B7182" w:rsidRPr="005D0C35" w:rsidRDefault="00DE272F" w:rsidP="00E76A1B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702" w:type="dxa"/>
            <w:shd w:val="clear" w:color="auto" w:fill="auto"/>
          </w:tcPr>
          <w:p w:rsidR="001B7182" w:rsidRPr="00FD43A4" w:rsidRDefault="001B7182" w:rsidP="00E708D4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электроснабжения</w:t>
            </w:r>
          </w:p>
        </w:tc>
        <w:tc>
          <w:tcPr>
            <w:tcW w:w="1701" w:type="dxa"/>
            <w:shd w:val="clear" w:color="auto" w:fill="auto"/>
          </w:tcPr>
          <w:p w:rsidR="001B7182" w:rsidRPr="00FD43A4" w:rsidRDefault="001B7182" w:rsidP="00E708D4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1B7182" w:rsidRPr="00FD43A4" w:rsidRDefault="00DB649E" w:rsidP="00E708D4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701" w:type="dxa"/>
            <w:shd w:val="clear" w:color="auto" w:fill="auto"/>
          </w:tcPr>
          <w:p w:rsidR="001B7182" w:rsidRPr="005D0C35" w:rsidRDefault="001B7182" w:rsidP="00E708D4">
            <w:pPr>
              <w:jc w:val="center"/>
            </w:pPr>
            <w:r w:rsidRPr="005D0C35">
              <w:t>д.Верховье</w:t>
            </w:r>
          </w:p>
        </w:tc>
        <w:tc>
          <w:tcPr>
            <w:tcW w:w="1559" w:type="dxa"/>
            <w:shd w:val="clear" w:color="auto" w:fill="auto"/>
          </w:tcPr>
          <w:p w:rsidR="001B7182" w:rsidRPr="005D0C35" w:rsidRDefault="001B7182" w:rsidP="00E708D4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1418" w:type="dxa"/>
          </w:tcPr>
          <w:p w:rsidR="001B7182" w:rsidRPr="005D0C35" w:rsidRDefault="001B7182" w:rsidP="00E708D4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</w:tbl>
    <w:p w:rsidR="0089382D" w:rsidRPr="00277FE9" w:rsidRDefault="0089382D" w:rsidP="00277FE9"/>
    <w:p w:rsidR="0089382D" w:rsidRDefault="0089382D">
      <w:pPr>
        <w:rPr>
          <w:b/>
          <w:bCs/>
          <w:sz w:val="28"/>
          <w:szCs w:val="28"/>
          <w:lang w:val="en-US"/>
        </w:rPr>
      </w:pPr>
      <w:r>
        <w:br w:type="page"/>
      </w:r>
    </w:p>
    <w:p w:rsidR="00781C81" w:rsidRDefault="00736197" w:rsidP="00F0636C">
      <w:pPr>
        <w:pStyle w:val="1"/>
        <w:rPr>
          <w:sz w:val="26"/>
          <w:szCs w:val="26"/>
          <w:lang w:val="ru-RU"/>
        </w:rPr>
      </w:pPr>
      <w:bookmarkStart w:id="20" w:name="_Toc163636801"/>
      <w:r w:rsidRPr="00426AEA">
        <w:rPr>
          <w:color w:val="auto"/>
        </w:rPr>
        <w:lastRenderedPageBreak/>
        <w:t>II</w:t>
      </w:r>
      <w:r w:rsidR="0050582F" w:rsidRPr="00426AEA">
        <w:rPr>
          <w:color w:val="auto"/>
          <w:lang w:val="ru-RU"/>
        </w:rPr>
        <w:t>.</w:t>
      </w:r>
      <w:r w:rsidR="00AB6943" w:rsidRPr="00426AEA">
        <w:rPr>
          <w:color w:val="auto"/>
          <w:lang w:val="ru-RU"/>
        </w:rPr>
        <w:t xml:space="preserve"> </w:t>
      </w:r>
      <w:bookmarkEnd w:id="19"/>
      <w:r w:rsidR="00781C81" w:rsidRPr="00CA648C">
        <w:rPr>
          <w:sz w:val="26"/>
          <w:szCs w:val="26"/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="00781C81" w:rsidRPr="00550FEF">
        <w:rPr>
          <w:sz w:val="26"/>
          <w:szCs w:val="26"/>
          <w:lang w:val="ru-RU"/>
        </w:rPr>
        <w:t>.</w:t>
      </w:r>
      <w:bookmarkEnd w:id="20"/>
    </w:p>
    <w:p w:rsidR="00E5052C" w:rsidRDefault="00E5052C" w:rsidP="00E5052C">
      <w:pPr>
        <w:ind w:firstLine="709"/>
        <w:jc w:val="both"/>
        <w:rPr>
          <w:b/>
          <w:sz w:val="26"/>
          <w:szCs w:val="26"/>
        </w:rPr>
      </w:pP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Жилые зоны.</w:t>
      </w:r>
      <w:r w:rsidRPr="00BA56DA">
        <w:rPr>
          <w:sz w:val="26"/>
          <w:szCs w:val="26"/>
        </w:rPr>
        <w:t xml:space="preserve"> Зона размещения индивидуальной,  малоэтажной и среднеэтажной  застройки.  </w:t>
      </w:r>
    </w:p>
    <w:p w:rsidR="009C2814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Общественно-деловые зоны.</w:t>
      </w:r>
      <w:r w:rsidRPr="00BA56DA">
        <w:rPr>
          <w:sz w:val="26"/>
          <w:szCs w:val="26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415F91">
        <w:rPr>
          <w:color w:val="000000"/>
          <w:sz w:val="28"/>
          <w:szCs w:val="28"/>
        </w:rPr>
        <w:t>Зона специализированной общественной застройки</w:t>
      </w:r>
      <w:r>
        <w:rPr>
          <w:color w:val="000000"/>
          <w:sz w:val="28"/>
          <w:szCs w:val="28"/>
        </w:rPr>
        <w:t>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Производственные зоны, зоны инженерной и транспортной инфраструктур</w:t>
      </w:r>
      <w:r w:rsidRPr="00BA56DA">
        <w:rPr>
          <w:sz w:val="26"/>
          <w:szCs w:val="26"/>
        </w:rPr>
        <w:t>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Зоны транспортной инфраструктуры. Зоны размещения инженерной и транспортной инфраструктур.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Зона сельскохозяйственного использования.</w:t>
      </w:r>
      <w:r w:rsidRPr="00BA56DA">
        <w:rPr>
          <w:sz w:val="26"/>
          <w:szCs w:val="26"/>
        </w:rPr>
        <w:t xml:space="preserve"> Территории  сельскохозяйственных угодий.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Производственная зона сельскохозяйственных  предприятий. Зоны, занятые объектами сельскохозяйственного назначения, предприятиями.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52E2">
        <w:rPr>
          <w:sz w:val="26"/>
          <w:szCs w:val="26"/>
        </w:rPr>
        <w:t>Зона садоводства, огородничества</w:t>
      </w:r>
      <w:r w:rsidRPr="00BA56DA">
        <w:rPr>
          <w:sz w:val="26"/>
          <w:szCs w:val="26"/>
        </w:rPr>
        <w:t>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44EA3">
        <w:rPr>
          <w:b/>
          <w:sz w:val="26"/>
          <w:szCs w:val="26"/>
        </w:rPr>
        <w:t>Зоны рекреационного назначения</w:t>
      </w:r>
      <w:r w:rsidRPr="00BA56DA">
        <w:rPr>
          <w:b/>
          <w:sz w:val="26"/>
          <w:szCs w:val="26"/>
        </w:rPr>
        <w:t>.</w:t>
      </w:r>
      <w:r w:rsidRPr="00BA56DA">
        <w:rPr>
          <w:sz w:val="26"/>
          <w:szCs w:val="26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акваторий.  Зона размещения  объектов гидрографии (реки, ручьи, озера, пруды и др.)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D52631">
        <w:rPr>
          <w:b/>
          <w:sz w:val="26"/>
          <w:szCs w:val="26"/>
        </w:rPr>
        <w:t>Зона лесов</w:t>
      </w:r>
      <w:r w:rsidRPr="00BA56DA">
        <w:rPr>
          <w:sz w:val="26"/>
          <w:szCs w:val="26"/>
        </w:rPr>
        <w:t>. Зона представлена землями лесного фонда.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Специального назначения.</w:t>
      </w:r>
      <w:r w:rsidRPr="00BA56DA">
        <w:rPr>
          <w:sz w:val="26"/>
          <w:szCs w:val="26"/>
        </w:rPr>
        <w:t xml:space="preserve">  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кладбищ. Зона размещения гражданских и воинских мест захоронений. Зоны размещения военных объектов.</w:t>
      </w:r>
    </w:p>
    <w:p w:rsidR="009C2814" w:rsidRPr="00BA56DA" w:rsidRDefault="009C2814" w:rsidP="009C2814">
      <w:pPr>
        <w:pStyle w:val="Style26"/>
        <w:widowControl/>
        <w:spacing w:line="240" w:lineRule="auto"/>
        <w:ind w:firstLine="709"/>
        <w:rPr>
          <w:sz w:val="26"/>
          <w:szCs w:val="26"/>
        </w:rPr>
      </w:pPr>
      <w:r w:rsidRPr="00BA56DA">
        <w:rPr>
          <w:b/>
          <w:sz w:val="26"/>
          <w:szCs w:val="26"/>
        </w:rPr>
        <w:t xml:space="preserve">Иные зоны. </w:t>
      </w:r>
      <w:r w:rsidRPr="00BA56DA">
        <w:rPr>
          <w:sz w:val="26"/>
          <w:szCs w:val="26"/>
        </w:rPr>
        <w:t>Иные зоны в соответствии с местными условиями.</w:t>
      </w:r>
    </w:p>
    <w:p w:rsidR="00E5052C" w:rsidRPr="00E5052C" w:rsidRDefault="00E5052C" w:rsidP="00781C81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181846" w:rsidRPr="00C37C91" w:rsidRDefault="00181846" w:rsidP="00C37C91"/>
    <w:p w:rsidR="00085925" w:rsidRDefault="00085925">
      <w:pPr>
        <w:rPr>
          <w:b/>
          <w:bCs/>
          <w:color w:val="0D0D0D" w:themeColor="text1" w:themeTint="F2"/>
          <w:sz w:val="26"/>
          <w:szCs w:val="26"/>
        </w:rPr>
      </w:pPr>
      <w:bookmarkStart w:id="21" w:name="_Toc164692011"/>
      <w:r>
        <w:rPr>
          <w:color w:val="0D0D0D" w:themeColor="text1" w:themeTint="F2"/>
          <w:sz w:val="26"/>
          <w:szCs w:val="26"/>
        </w:rPr>
        <w:br w:type="page"/>
      </w:r>
    </w:p>
    <w:bookmarkEnd w:id="21"/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6F77EA" w:rsidRDefault="006F77EA" w:rsidP="00E4734A">
      <w:pPr>
        <w:ind w:firstLine="709"/>
        <w:jc w:val="right"/>
        <w:rPr>
          <w:i/>
          <w:sz w:val="26"/>
          <w:szCs w:val="26"/>
        </w:rPr>
      </w:pPr>
    </w:p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E4734A" w:rsidRPr="0066689D" w:rsidRDefault="00E4734A" w:rsidP="0019103B">
      <w:pPr>
        <w:rPr>
          <w:b/>
          <w:sz w:val="26"/>
          <w:szCs w:val="26"/>
        </w:rPr>
      </w:pPr>
      <w:bookmarkStart w:id="22" w:name="_Toc163636802"/>
      <w:r w:rsidRPr="0066689D">
        <w:rPr>
          <w:b/>
          <w:sz w:val="26"/>
          <w:szCs w:val="26"/>
        </w:rPr>
        <w:t>Cведения о планируемых для размещения</w:t>
      </w:r>
      <w:r w:rsidR="005B5DA2" w:rsidRPr="0066689D">
        <w:rPr>
          <w:b/>
          <w:sz w:val="26"/>
          <w:szCs w:val="26"/>
        </w:rPr>
        <w:t xml:space="preserve"> в функциональных зонах объектах</w:t>
      </w:r>
      <w:r w:rsidRPr="0066689D">
        <w:rPr>
          <w:b/>
          <w:sz w:val="26"/>
          <w:szCs w:val="26"/>
        </w:rPr>
        <w:t xml:space="preserve"> федерального значения, объектах </w:t>
      </w:r>
      <w:r w:rsidR="005B5DA2" w:rsidRPr="0066689D">
        <w:rPr>
          <w:b/>
          <w:sz w:val="26"/>
          <w:szCs w:val="26"/>
        </w:rPr>
        <w:t>регионального значения, объектах</w:t>
      </w:r>
      <w:r w:rsidRPr="0066689D">
        <w:rPr>
          <w:b/>
          <w:sz w:val="26"/>
          <w:szCs w:val="26"/>
        </w:rPr>
        <w:t xml:space="preserve"> местного значения, за исключением линейных объектов</w:t>
      </w:r>
      <w:r w:rsidR="005B5DA2" w:rsidRPr="0066689D">
        <w:rPr>
          <w:b/>
          <w:sz w:val="26"/>
          <w:szCs w:val="26"/>
        </w:rPr>
        <w:t>.</w:t>
      </w:r>
      <w:bookmarkEnd w:id="22"/>
      <w:r w:rsidRPr="0066689D">
        <w:rPr>
          <w:b/>
          <w:sz w:val="26"/>
          <w:szCs w:val="26"/>
        </w:rPr>
        <w:t xml:space="preserve"> </w:t>
      </w:r>
    </w:p>
    <w:p w:rsidR="00354C8A" w:rsidRPr="0066689D" w:rsidRDefault="00354C8A" w:rsidP="00E4734A">
      <w:pPr>
        <w:spacing w:line="360" w:lineRule="auto"/>
        <w:rPr>
          <w:sz w:val="26"/>
          <w:szCs w:val="26"/>
        </w:rPr>
      </w:pPr>
    </w:p>
    <w:p w:rsidR="00354C8A" w:rsidRPr="00354C8A" w:rsidRDefault="002B7082" w:rsidP="00354C8A">
      <w:pPr>
        <w:ind w:firstLine="708"/>
        <w:jc w:val="both"/>
        <w:rPr>
          <w:sz w:val="26"/>
          <w:szCs w:val="26"/>
        </w:rPr>
      </w:pPr>
      <w:r w:rsidRPr="0089044A">
        <w:rPr>
          <w:sz w:val="26"/>
          <w:szCs w:val="26"/>
        </w:rPr>
        <w:t xml:space="preserve">В </w:t>
      </w:r>
      <w:r w:rsidRPr="00354C8A">
        <w:rPr>
          <w:sz w:val="26"/>
          <w:szCs w:val="26"/>
        </w:rPr>
        <w:t>соответствии со Схемой терр</w:t>
      </w:r>
      <w:r w:rsidR="0089044A" w:rsidRPr="00354C8A">
        <w:rPr>
          <w:sz w:val="26"/>
          <w:szCs w:val="26"/>
        </w:rPr>
        <w:t>иториального планирования Российской Федерации</w:t>
      </w:r>
      <w:r w:rsidR="00354C8A">
        <w:rPr>
          <w:sz w:val="26"/>
          <w:szCs w:val="26"/>
        </w:rPr>
        <w:t xml:space="preserve"> </w:t>
      </w:r>
      <w:r w:rsidRPr="00354C8A">
        <w:rPr>
          <w:sz w:val="26"/>
          <w:szCs w:val="26"/>
        </w:rPr>
        <w:t>(</w:t>
      </w:r>
      <w:hyperlink r:id="rId16" w:history="1">
        <w:r w:rsidRPr="00354C8A">
          <w:rPr>
            <w:rStyle w:val="ac"/>
            <w:color w:val="auto"/>
            <w:sz w:val="26"/>
            <w:szCs w:val="26"/>
            <w:u w:val="none"/>
          </w:rPr>
          <w:t xml:space="preserve">Утв. </w:t>
        </w:r>
        <w:r w:rsidRPr="00354C8A">
          <w:rPr>
            <w:sz w:val="26"/>
            <w:szCs w:val="26"/>
          </w:rPr>
          <w:t>Распоряжением  Правительства РФ от 19 марта 2013 года N 384-р</w:t>
        </w:r>
        <w:r w:rsidRPr="00354C8A">
          <w:rPr>
            <w:rStyle w:val="WW8Num35z0"/>
            <w:sz w:val="26"/>
            <w:szCs w:val="26"/>
          </w:rPr>
          <w:t xml:space="preserve"> </w:t>
        </w:r>
        <w:r w:rsidRPr="00354C8A">
          <w:rPr>
            <w:rStyle w:val="ac"/>
            <w:color w:val="auto"/>
            <w:sz w:val="26"/>
            <w:szCs w:val="26"/>
            <w:u w:val="none"/>
          </w:rPr>
          <w:t>1</w:t>
        </w:r>
      </w:hyperlink>
      <w:r w:rsidRPr="00354C8A">
        <w:rPr>
          <w:sz w:val="26"/>
          <w:szCs w:val="26"/>
        </w:rPr>
        <w:t xml:space="preserve">) на территории сельского поселения </w:t>
      </w:r>
      <w:r w:rsidR="00354C8A" w:rsidRPr="00354C8A">
        <w:rPr>
          <w:sz w:val="26"/>
          <w:szCs w:val="26"/>
        </w:rPr>
        <w:t xml:space="preserve"> размещение объектов федерального значения, за исключением линейных объектов, не предусмотрено.</w:t>
      </w:r>
    </w:p>
    <w:p w:rsidR="000976B1" w:rsidRDefault="000976B1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BC1694" w:rsidRPr="00C32C89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C32C89">
        <w:rPr>
          <w:b/>
          <w:sz w:val="26"/>
          <w:szCs w:val="26"/>
        </w:rPr>
        <w:t>Объекты регионального значения, планируемые для размещения на территории сельского поселения</w:t>
      </w:r>
    </w:p>
    <w:p w:rsidR="00BC1694" w:rsidRDefault="00BC1694" w:rsidP="004D3A1F">
      <w:pPr>
        <w:ind w:firstLine="708"/>
        <w:rPr>
          <w:sz w:val="26"/>
          <w:szCs w:val="26"/>
        </w:rPr>
      </w:pPr>
    </w:p>
    <w:p w:rsidR="00D0404E" w:rsidRPr="00D0404E" w:rsidRDefault="007333B6" w:rsidP="0019103B">
      <w:pPr>
        <w:rPr>
          <w:b/>
          <w:color w:val="FF0000"/>
        </w:rPr>
      </w:pPr>
      <w:bookmarkStart w:id="23" w:name="_Toc163636803"/>
      <w:r w:rsidRPr="00D0404E">
        <w:t>В соответствии со Схемой территориального планирования Калужской области (</w:t>
      </w:r>
      <w:hyperlink r:id="rId17" w:history="1">
        <w:r w:rsidR="00310767" w:rsidRPr="00D0404E">
          <w:rPr>
            <w:rStyle w:val="ac"/>
            <w:color w:val="auto"/>
            <w:sz w:val="26"/>
            <w:szCs w:val="26"/>
            <w:u w:val="none"/>
          </w:rPr>
          <w:t>Утв. Постановлением Правительства Калужской области от 02.09.2022 № 669</w:t>
        </w:r>
      </w:hyperlink>
      <w:r w:rsidRPr="00D0404E">
        <w:t>)</w:t>
      </w:r>
      <w:r w:rsidRPr="00D0404E">
        <w:rPr>
          <w:sz w:val="28"/>
          <w:szCs w:val="28"/>
        </w:rPr>
        <w:t xml:space="preserve">   </w:t>
      </w:r>
      <w:r w:rsidR="00E4734A" w:rsidRPr="00D0404E">
        <w:t>на территории сельского поселения  «Село Маклино»</w:t>
      </w:r>
      <w:r w:rsidR="005D2BA5" w:rsidRPr="00D0404E">
        <w:t xml:space="preserve"> не</w:t>
      </w:r>
      <w:r w:rsidR="00E4734A" w:rsidRPr="00D0404E">
        <w:t xml:space="preserve">  планируется размещение  в функциональных зонах о</w:t>
      </w:r>
      <w:r w:rsidR="005D2BA5" w:rsidRPr="00D0404E">
        <w:t>бъектов регионального значения</w:t>
      </w:r>
      <w:r w:rsidR="00D0404E" w:rsidRPr="00D0404E">
        <w:t>, за исключением линейных объектов.</w:t>
      </w:r>
      <w:bookmarkEnd w:id="23"/>
      <w:r w:rsidR="00D0404E" w:rsidRPr="00D0404E">
        <w:rPr>
          <w:color w:val="FF0000"/>
        </w:rPr>
        <w:t xml:space="preserve"> </w:t>
      </w:r>
    </w:p>
    <w:p w:rsidR="000976B1" w:rsidRPr="00D0404E" w:rsidRDefault="00E4734A" w:rsidP="00C41BF6">
      <w:pPr>
        <w:ind w:firstLine="708"/>
        <w:rPr>
          <w:sz w:val="26"/>
          <w:szCs w:val="26"/>
        </w:rPr>
      </w:pPr>
      <w:r w:rsidRPr="00C32C89">
        <w:rPr>
          <w:sz w:val="26"/>
          <w:szCs w:val="26"/>
        </w:rPr>
        <w:t xml:space="preserve"> </w:t>
      </w:r>
    </w:p>
    <w:p w:rsidR="000976B1" w:rsidRPr="00D0404E" w:rsidRDefault="000976B1" w:rsidP="00391C0E">
      <w:pPr>
        <w:spacing w:line="360" w:lineRule="auto"/>
        <w:rPr>
          <w:sz w:val="26"/>
          <w:szCs w:val="26"/>
        </w:rPr>
      </w:pPr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bookmarkStart w:id="24" w:name="_Toc46297318"/>
      <w:bookmarkStart w:id="25" w:name="_Toc249184616"/>
      <w:bookmarkStart w:id="26" w:name="_Toc280166131"/>
      <w:bookmarkStart w:id="27" w:name="_Toc280548535"/>
      <w:bookmarkStart w:id="28" w:name="_Toc294180977"/>
      <w:bookmarkStart w:id="29" w:name="_Toc374013856"/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332F17">
        <w:rPr>
          <w:b/>
          <w:sz w:val="26"/>
          <w:szCs w:val="26"/>
        </w:rPr>
        <w:t>Объекты местного значения муниципального района, планируемые для размещения на территории сельского поселения</w:t>
      </w:r>
    </w:p>
    <w:p w:rsidR="00E72ACD" w:rsidRDefault="00E72ACD" w:rsidP="00402894">
      <w:pPr>
        <w:spacing w:line="360" w:lineRule="auto"/>
        <w:ind w:firstLine="705"/>
        <w:jc w:val="both"/>
        <w:rPr>
          <w:sz w:val="26"/>
          <w:szCs w:val="26"/>
        </w:rPr>
      </w:pPr>
    </w:p>
    <w:p w:rsidR="00402894" w:rsidRDefault="00402894" w:rsidP="00D913DD">
      <w:pPr>
        <w:ind w:firstLine="703"/>
        <w:jc w:val="both"/>
      </w:pPr>
      <w:r w:rsidRPr="00D913DD">
        <w:rPr>
          <w:sz w:val="26"/>
          <w:szCs w:val="26"/>
        </w:rPr>
        <w:t>В соответсвии со Схемой территориального планирования Малоярославецкого района,  Утв. реш. Районного Собрания от 25.09.2019 №94 планируется расширение (реконструкция) существующей подстанции</w:t>
      </w:r>
      <w:r>
        <w:t>.</w:t>
      </w:r>
    </w:p>
    <w:p w:rsidR="00E72ACD" w:rsidRDefault="00E72ACD" w:rsidP="00E72ACD">
      <w:pPr>
        <w:spacing w:line="360" w:lineRule="auto"/>
        <w:rPr>
          <w:b/>
          <w:sz w:val="26"/>
          <w:szCs w:val="26"/>
        </w:rPr>
      </w:pPr>
    </w:p>
    <w:p w:rsidR="000E7469" w:rsidRPr="00332F17" w:rsidRDefault="000E7469" w:rsidP="000E7469">
      <w:pPr>
        <w:jc w:val="right"/>
        <w:rPr>
          <w:i/>
          <w:sz w:val="26"/>
          <w:szCs w:val="26"/>
        </w:rPr>
      </w:pPr>
      <w:r w:rsidRPr="00332F17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157"/>
        <w:gridCol w:w="2174"/>
        <w:gridCol w:w="1683"/>
        <w:gridCol w:w="2452"/>
      </w:tblGrid>
      <w:tr w:rsidR="000E7469" w:rsidRPr="00332F17" w:rsidTr="00C66087">
        <w:tc>
          <w:tcPr>
            <w:tcW w:w="1398" w:type="dxa"/>
          </w:tcPr>
          <w:p w:rsidR="000E7469" w:rsidRPr="00332F17" w:rsidRDefault="000E7469" w:rsidP="00C66087">
            <w:pPr>
              <w:spacing w:line="259" w:lineRule="auto"/>
              <w:ind w:left="86"/>
              <w:rPr>
                <w:b/>
              </w:rPr>
            </w:pPr>
            <w:r w:rsidRPr="00332F17">
              <w:rPr>
                <w:b/>
              </w:rPr>
              <w:t>№ п/п</w:t>
            </w:r>
          </w:p>
        </w:tc>
        <w:tc>
          <w:tcPr>
            <w:tcW w:w="2157" w:type="dxa"/>
            <w:vAlign w:val="center"/>
          </w:tcPr>
          <w:p w:rsidR="000E7469" w:rsidRPr="00332F17" w:rsidRDefault="000E7469" w:rsidP="00C66087">
            <w:pPr>
              <w:spacing w:line="259" w:lineRule="auto"/>
              <w:ind w:left="86"/>
            </w:pPr>
            <w:r w:rsidRPr="00332F17">
              <w:rPr>
                <w:b/>
              </w:rPr>
              <w:t xml:space="preserve">Местоположение </w:t>
            </w:r>
          </w:p>
        </w:tc>
        <w:tc>
          <w:tcPr>
            <w:tcW w:w="2105" w:type="dxa"/>
            <w:vAlign w:val="center"/>
          </w:tcPr>
          <w:p w:rsidR="000E7469" w:rsidRPr="00332F17" w:rsidRDefault="000E7469" w:rsidP="00C66087">
            <w:pPr>
              <w:spacing w:line="259" w:lineRule="auto"/>
              <w:jc w:val="center"/>
            </w:pPr>
            <w:r w:rsidRPr="00332F17">
              <w:rPr>
                <w:b/>
                <w:lang w:val="en-US"/>
              </w:rPr>
              <w:t>Название</w:t>
            </w:r>
            <w:r w:rsidRPr="00332F17">
              <w:rPr>
                <w:b/>
              </w:rPr>
              <w:t xml:space="preserve"> зоны </w:t>
            </w:r>
          </w:p>
        </w:tc>
        <w:tc>
          <w:tcPr>
            <w:tcW w:w="1691" w:type="dxa"/>
          </w:tcPr>
          <w:p w:rsidR="000E7469" w:rsidRPr="00332F17" w:rsidRDefault="000E7469" w:rsidP="00C66087">
            <w:pPr>
              <w:jc w:val="center"/>
              <w:rPr>
                <w:b/>
                <w:lang w:val="en-US"/>
              </w:rPr>
            </w:pPr>
            <w:r w:rsidRPr="00332F17">
              <w:rPr>
                <w:b/>
              </w:rPr>
              <w:t>Тип объекта</w:t>
            </w:r>
          </w:p>
        </w:tc>
        <w:tc>
          <w:tcPr>
            <w:tcW w:w="2462" w:type="dxa"/>
          </w:tcPr>
          <w:p w:rsidR="000E7469" w:rsidRPr="00332F17" w:rsidRDefault="000E7469" w:rsidP="00C66087">
            <w:pPr>
              <w:jc w:val="center"/>
              <w:rPr>
                <w:b/>
                <w:lang w:val="en-US"/>
              </w:rPr>
            </w:pPr>
            <w:r w:rsidRPr="00332F17">
              <w:rPr>
                <w:b/>
              </w:rPr>
              <w:t>Уровень объекта</w:t>
            </w:r>
          </w:p>
        </w:tc>
      </w:tr>
      <w:tr w:rsidR="000E7469" w:rsidRPr="00F3478F" w:rsidTr="00C66087">
        <w:tc>
          <w:tcPr>
            <w:tcW w:w="1398" w:type="dxa"/>
          </w:tcPr>
          <w:p w:rsidR="000E7469" w:rsidRPr="00332F17" w:rsidRDefault="000E7469" w:rsidP="00C66087">
            <w:pPr>
              <w:jc w:val="center"/>
              <w:rPr>
                <w:sz w:val="22"/>
                <w:szCs w:val="22"/>
              </w:rPr>
            </w:pPr>
            <w:r w:rsidRPr="00332F17">
              <w:rPr>
                <w:sz w:val="22"/>
                <w:szCs w:val="22"/>
              </w:rPr>
              <w:t>1</w:t>
            </w:r>
          </w:p>
        </w:tc>
        <w:tc>
          <w:tcPr>
            <w:tcW w:w="2157" w:type="dxa"/>
          </w:tcPr>
          <w:p w:rsidR="000E7469" w:rsidRPr="00332F17" w:rsidRDefault="00C66087" w:rsidP="00C66087">
            <w:pPr>
              <w:jc w:val="center"/>
              <w:rPr>
                <w:sz w:val="22"/>
                <w:szCs w:val="22"/>
              </w:rPr>
            </w:pPr>
            <w:r w:rsidRPr="00332F17">
              <w:t>вблизи дер. Радищево</w:t>
            </w:r>
          </w:p>
        </w:tc>
        <w:tc>
          <w:tcPr>
            <w:tcW w:w="2105" w:type="dxa"/>
          </w:tcPr>
          <w:p w:rsidR="000E7469" w:rsidRPr="00004619" w:rsidRDefault="00C66087" w:rsidP="00E7109A">
            <w:r w:rsidRPr="00004619">
              <w:t>Производственная</w:t>
            </w:r>
            <w:r w:rsidR="00FC62FB" w:rsidRPr="00004619">
              <w:t>,</w:t>
            </w:r>
            <w:r w:rsidRPr="00004619">
              <w:t xml:space="preserve"> </w:t>
            </w:r>
          </w:p>
          <w:p w:rsidR="002C51A8" w:rsidRPr="00004619" w:rsidRDefault="002C51A8" w:rsidP="002C51A8">
            <w:pPr>
              <w:jc w:val="center"/>
              <w:rPr>
                <w:color w:val="000000" w:themeColor="text1"/>
              </w:rPr>
            </w:pPr>
            <w:r w:rsidRPr="00004619">
              <w:rPr>
                <w:color w:val="000000" w:themeColor="text1"/>
              </w:rPr>
              <w:t xml:space="preserve">Максимальный процент застройки </w:t>
            </w:r>
            <w:r w:rsidR="0089382D" w:rsidRPr="00004619">
              <w:rPr>
                <w:color w:val="000000" w:themeColor="text1"/>
              </w:rPr>
              <w:t>80%</w:t>
            </w:r>
            <w:r w:rsidR="00004619" w:rsidRPr="00004619">
              <w:rPr>
                <w:color w:val="000000" w:themeColor="text1"/>
              </w:rPr>
              <w:t>,</w:t>
            </w:r>
          </w:p>
          <w:p w:rsidR="002C51A8" w:rsidRPr="00332F17" w:rsidRDefault="00004619" w:rsidP="002C51A8">
            <w:pPr>
              <w:rPr>
                <w:sz w:val="22"/>
                <w:szCs w:val="22"/>
              </w:rPr>
            </w:pPr>
            <w:r w:rsidRPr="00004619">
              <w:t>Предельна высота зданий, строений, сооружений -27  м</w:t>
            </w:r>
          </w:p>
        </w:tc>
        <w:tc>
          <w:tcPr>
            <w:tcW w:w="1691" w:type="dxa"/>
          </w:tcPr>
          <w:p w:rsidR="000E7469" w:rsidRPr="00332F17" w:rsidRDefault="00C66087" w:rsidP="00F3478F">
            <w:pPr>
              <w:jc w:val="center"/>
              <w:rPr>
                <w:sz w:val="22"/>
                <w:szCs w:val="22"/>
              </w:rPr>
            </w:pPr>
            <w:r w:rsidRPr="00332F17">
              <w:rPr>
                <w:rFonts w:eastAsia="Arial"/>
              </w:rPr>
              <w:t xml:space="preserve">ПС 500 кВ </w:t>
            </w:r>
          </w:p>
        </w:tc>
        <w:tc>
          <w:tcPr>
            <w:tcW w:w="2462" w:type="dxa"/>
          </w:tcPr>
          <w:p w:rsidR="000E7469" w:rsidRPr="00F3478F" w:rsidRDefault="00F3478F" w:rsidP="00C66087">
            <w:pPr>
              <w:jc w:val="center"/>
              <w:rPr>
                <w:sz w:val="22"/>
                <w:szCs w:val="22"/>
              </w:rPr>
            </w:pPr>
            <w:r w:rsidRPr="00332F17">
              <w:rPr>
                <w:sz w:val="22"/>
                <w:szCs w:val="22"/>
              </w:rPr>
              <w:t>муниципальный</w:t>
            </w:r>
          </w:p>
        </w:tc>
      </w:tr>
    </w:tbl>
    <w:p w:rsidR="000E7469" w:rsidRPr="00F3478F" w:rsidRDefault="000E7469" w:rsidP="000E7469">
      <w:pPr>
        <w:spacing w:line="360" w:lineRule="auto"/>
        <w:rPr>
          <w:sz w:val="26"/>
          <w:szCs w:val="26"/>
          <w:lang w:val="en-US"/>
        </w:rPr>
      </w:pPr>
    </w:p>
    <w:p w:rsidR="00BD5D3D" w:rsidRDefault="000976B1" w:rsidP="00BD5D3D">
      <w:pPr>
        <w:spacing w:line="360" w:lineRule="auto"/>
        <w:jc w:val="center"/>
        <w:rPr>
          <w:b/>
          <w:sz w:val="26"/>
          <w:szCs w:val="26"/>
        </w:rPr>
      </w:pPr>
      <w:r w:rsidRPr="001D7042">
        <w:rPr>
          <w:iCs/>
        </w:rPr>
        <w:br w:type="page"/>
      </w:r>
      <w:bookmarkStart w:id="30" w:name="_Toc163636804"/>
      <w:r w:rsidR="00BD5D3D" w:rsidRPr="00332F17">
        <w:rPr>
          <w:b/>
          <w:sz w:val="26"/>
          <w:szCs w:val="26"/>
        </w:rPr>
        <w:lastRenderedPageBreak/>
        <w:t>Объекты местного значения</w:t>
      </w:r>
      <w:r w:rsidR="00BD5D3D">
        <w:rPr>
          <w:b/>
          <w:sz w:val="26"/>
          <w:szCs w:val="26"/>
        </w:rPr>
        <w:t xml:space="preserve"> поселения</w:t>
      </w:r>
      <w:r w:rsidR="00BD5D3D" w:rsidRPr="00332F17">
        <w:rPr>
          <w:b/>
          <w:sz w:val="26"/>
          <w:szCs w:val="26"/>
        </w:rPr>
        <w:t>, планируемые для размещения на территории сельского поселения</w:t>
      </w:r>
    </w:p>
    <w:p w:rsidR="00BD5D3D" w:rsidRPr="00781C81" w:rsidRDefault="00BD5D3D" w:rsidP="00BD5D3D">
      <w:pPr>
        <w:ind w:firstLine="709"/>
        <w:jc w:val="right"/>
      </w:pPr>
      <w:r w:rsidRPr="008E5EEB">
        <w:rPr>
          <w:i/>
          <w:color w:val="000000"/>
        </w:rPr>
        <w:t xml:space="preserve">Таблица </w:t>
      </w:r>
      <w:r>
        <w:rPr>
          <w:i/>
          <w:color w:val="000000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701"/>
        <w:gridCol w:w="1559"/>
        <w:gridCol w:w="1417"/>
        <w:gridCol w:w="1418"/>
        <w:gridCol w:w="1276"/>
        <w:gridCol w:w="992"/>
      </w:tblGrid>
      <w:tr w:rsidR="00BD5D3D" w:rsidRPr="00802901" w:rsidTr="001053EC">
        <w:trPr>
          <w:trHeight w:val="1925"/>
        </w:trPr>
        <w:tc>
          <w:tcPr>
            <w:tcW w:w="567" w:type="dxa"/>
          </w:tcPr>
          <w:p w:rsidR="00BD5D3D" w:rsidRDefault="00BD5D3D" w:rsidP="001053EC">
            <w:pPr>
              <w:jc w:val="center"/>
              <w:rPr>
                <w:b/>
                <w:sz w:val="20"/>
                <w:szCs w:val="20"/>
              </w:rPr>
            </w:pPr>
          </w:p>
          <w:p w:rsidR="00BD5D3D" w:rsidRPr="00802901" w:rsidRDefault="00BD5D3D" w:rsidP="001053E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702" w:type="dxa"/>
            <w:shd w:val="clear" w:color="auto" w:fill="auto"/>
          </w:tcPr>
          <w:p w:rsidR="00BD5D3D" w:rsidRDefault="00BD5D3D" w:rsidP="001053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BD5D3D" w:rsidRPr="00802901" w:rsidRDefault="00BD5D3D" w:rsidP="001053EC">
            <w:pPr>
              <w:jc w:val="center"/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shd w:val="clear" w:color="auto" w:fill="auto"/>
          </w:tcPr>
          <w:p w:rsidR="00BD5D3D" w:rsidRPr="00802901" w:rsidRDefault="00BD5D3D" w:rsidP="001053EC">
            <w:r w:rsidRPr="00802901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559" w:type="dxa"/>
            <w:shd w:val="clear" w:color="auto" w:fill="auto"/>
          </w:tcPr>
          <w:p w:rsidR="00BD5D3D" w:rsidRPr="00802901" w:rsidRDefault="00BD5D3D" w:rsidP="001053EC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Краткая характерис</w:t>
            </w:r>
            <w:r w:rsidRPr="00802901">
              <w:rPr>
                <w:b/>
                <w:sz w:val="20"/>
                <w:szCs w:val="20"/>
                <w:lang w:val="en-US"/>
              </w:rPr>
              <w:t>-</w:t>
            </w:r>
            <w:r w:rsidRPr="00802901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1417" w:type="dxa"/>
          </w:tcPr>
          <w:p w:rsidR="00BD5D3D" w:rsidRPr="00802901" w:rsidRDefault="00BD5D3D" w:rsidP="001053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Функциональная </w:t>
            </w:r>
            <w:r w:rsidRPr="001E329C">
              <w:rPr>
                <w:b/>
              </w:rPr>
              <w:t xml:space="preserve"> зон</w:t>
            </w:r>
            <w:r>
              <w:rPr>
                <w:b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BD5D3D" w:rsidRPr="00802901" w:rsidRDefault="00BD5D3D" w:rsidP="001053EC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276" w:type="dxa"/>
            <w:shd w:val="clear" w:color="auto" w:fill="auto"/>
          </w:tcPr>
          <w:p w:rsidR="00BD5D3D" w:rsidRPr="00802901" w:rsidRDefault="00BD5D3D" w:rsidP="001053EC">
            <w:r w:rsidRPr="00802901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992" w:type="dxa"/>
          </w:tcPr>
          <w:p w:rsidR="00BD5D3D" w:rsidRPr="00802901" w:rsidRDefault="00BD5D3D" w:rsidP="001053EC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BD5D3D" w:rsidRPr="005D0C35" w:rsidTr="001053EC">
        <w:tc>
          <w:tcPr>
            <w:tcW w:w="567" w:type="dxa"/>
          </w:tcPr>
          <w:p w:rsidR="00BD5D3D" w:rsidRPr="005D0C35" w:rsidRDefault="00BD5D3D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BD5D3D" w:rsidRPr="00FD43A4" w:rsidRDefault="00BD5D3D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BD5D3D" w:rsidRPr="00FD43A4" w:rsidRDefault="00BD5D3D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335C5" w:rsidRPr="00FD43A4" w:rsidRDefault="00D335C5" w:rsidP="00D335C5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D335C5" w:rsidRDefault="00D335C5" w:rsidP="00D335C5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BD5D3D" w:rsidRPr="00FD43A4" w:rsidRDefault="00D335C5" w:rsidP="00D335C5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BD5D3D" w:rsidRPr="007C7E4B" w:rsidRDefault="00BD5D3D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BD5D3D" w:rsidRPr="007C7E4B" w:rsidRDefault="00BD5D3D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>
              <w:rPr>
                <w:sz w:val="22"/>
                <w:szCs w:val="22"/>
              </w:rPr>
              <w:t>65</w:t>
            </w:r>
            <w:r w:rsidRPr="007C7E4B">
              <w:rPr>
                <w:sz w:val="22"/>
                <w:szCs w:val="22"/>
              </w:rPr>
              <w:t>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42</w:t>
            </w:r>
            <w:r w:rsidRPr="007C7E4B">
              <w:rPr>
                <w:sz w:val="22"/>
                <w:szCs w:val="22"/>
              </w:rPr>
              <w:t xml:space="preserve"> м</w:t>
            </w:r>
          </w:p>
          <w:p w:rsidR="00BD5D3D" w:rsidRPr="005D0C35" w:rsidRDefault="00BD5D3D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D5D3D" w:rsidRPr="005D0C35" w:rsidRDefault="00BD5D3D" w:rsidP="001053EC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с. Маклино</w:t>
            </w:r>
          </w:p>
        </w:tc>
        <w:tc>
          <w:tcPr>
            <w:tcW w:w="1276" w:type="dxa"/>
            <w:shd w:val="clear" w:color="auto" w:fill="auto"/>
          </w:tcPr>
          <w:p w:rsidR="00BD5D3D" w:rsidRPr="005D0C35" w:rsidRDefault="00BD5D3D" w:rsidP="001053EC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BD5D3D" w:rsidRPr="005D0C35" w:rsidRDefault="00085675" w:rsidP="001053EC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8273E8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8273E8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827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>
              <w:rPr>
                <w:sz w:val="22"/>
                <w:szCs w:val="22"/>
              </w:rPr>
              <w:t>65</w:t>
            </w:r>
            <w:r w:rsidRPr="007C7E4B">
              <w:rPr>
                <w:sz w:val="22"/>
                <w:szCs w:val="22"/>
              </w:rPr>
              <w:t>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42</w:t>
            </w:r>
            <w:r w:rsidRPr="007C7E4B">
              <w:rPr>
                <w:sz w:val="22"/>
                <w:szCs w:val="22"/>
              </w:rPr>
              <w:t xml:space="preserve"> м</w:t>
            </w:r>
          </w:p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с. Маклино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8273E8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8273E8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8273E8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827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>
              <w:rPr>
                <w:sz w:val="22"/>
                <w:szCs w:val="22"/>
              </w:rPr>
              <w:t>65</w:t>
            </w:r>
            <w:r w:rsidRPr="007C7E4B">
              <w:rPr>
                <w:sz w:val="22"/>
                <w:szCs w:val="22"/>
              </w:rPr>
              <w:t>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42</w:t>
            </w:r>
            <w:r w:rsidRPr="007C7E4B">
              <w:rPr>
                <w:sz w:val="22"/>
                <w:szCs w:val="22"/>
              </w:rPr>
              <w:t xml:space="preserve"> м</w:t>
            </w:r>
          </w:p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с. Маклино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8273E8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8273E8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8273E8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827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>
              <w:rPr>
                <w:sz w:val="22"/>
                <w:szCs w:val="22"/>
              </w:rPr>
              <w:t>65</w:t>
            </w:r>
            <w:r w:rsidRPr="007C7E4B">
              <w:rPr>
                <w:sz w:val="22"/>
                <w:szCs w:val="22"/>
              </w:rPr>
              <w:t>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 xml:space="preserve">Предельна высота зданий, </w:t>
            </w:r>
            <w:r w:rsidRPr="007C7E4B">
              <w:rPr>
                <w:sz w:val="22"/>
                <w:szCs w:val="22"/>
              </w:rPr>
              <w:lastRenderedPageBreak/>
              <w:t>строений, сооружений</w:t>
            </w:r>
            <w:r>
              <w:rPr>
                <w:sz w:val="22"/>
                <w:szCs w:val="22"/>
              </w:rPr>
              <w:t>42</w:t>
            </w:r>
            <w:r w:rsidRPr="007C7E4B">
              <w:rPr>
                <w:sz w:val="22"/>
                <w:szCs w:val="22"/>
              </w:rPr>
              <w:t xml:space="preserve"> м</w:t>
            </w:r>
          </w:p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lastRenderedPageBreak/>
              <w:t xml:space="preserve"> с. Маклино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8273E8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8273E8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8273E8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8273E8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8273E8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827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>
              <w:rPr>
                <w:sz w:val="22"/>
                <w:szCs w:val="22"/>
              </w:rPr>
              <w:t>65</w:t>
            </w:r>
            <w:r w:rsidRPr="007C7E4B">
              <w:rPr>
                <w:sz w:val="22"/>
                <w:szCs w:val="22"/>
              </w:rPr>
              <w:t>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42</w:t>
            </w:r>
            <w:r w:rsidRPr="007C7E4B">
              <w:rPr>
                <w:sz w:val="22"/>
                <w:szCs w:val="22"/>
              </w:rPr>
              <w:t xml:space="preserve"> м</w:t>
            </w:r>
          </w:p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с. Маклино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8273E8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8273E8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12472B" w:rsidRDefault="00306388" w:rsidP="001053EC">
            <w:pPr>
              <w:jc w:val="center"/>
              <w:rPr>
                <w:sz w:val="22"/>
                <w:szCs w:val="22"/>
              </w:rPr>
            </w:pPr>
            <w:r w:rsidRPr="0012472B">
              <w:rPr>
                <w:sz w:val="22"/>
                <w:szCs w:val="22"/>
              </w:rPr>
              <w:t>Рекреации,</w:t>
            </w:r>
          </w:p>
          <w:p w:rsidR="00306388" w:rsidRPr="0012472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472B">
              <w:rPr>
                <w:color w:val="000000" w:themeColor="text1"/>
                <w:sz w:val="22"/>
                <w:szCs w:val="22"/>
              </w:rPr>
              <w:t>Максимальный процент застройки – не устанавливается;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12472B">
              <w:rPr>
                <w:sz w:val="22"/>
                <w:szCs w:val="22"/>
              </w:rPr>
              <w:t>Предельна высота зданий, строений, сооружений, м -</w:t>
            </w:r>
            <w:r w:rsidRPr="0012472B">
              <w:rPr>
                <w:color w:val="000000" w:themeColor="text1"/>
                <w:sz w:val="22"/>
                <w:szCs w:val="22"/>
              </w:rPr>
              <w:t xml:space="preserve"> не устанавливается</w:t>
            </w: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5D0C35">
              <w:t>д.Чулково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rPr>
          <w:trHeight w:val="1096"/>
        </w:trPr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сооружений20 м</w:t>
            </w: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5D0C35">
              <w:t>д.Синяково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FC62FB" w:rsidRDefault="00306388" w:rsidP="001053EC">
            <w:pPr>
              <w:jc w:val="center"/>
              <w:rPr>
                <w:sz w:val="20"/>
                <w:szCs w:val="20"/>
              </w:rPr>
            </w:pPr>
            <w:r w:rsidRPr="00E93A5F">
              <w:rPr>
                <w:sz w:val="22"/>
                <w:szCs w:val="22"/>
              </w:rPr>
              <w:t>Жилая</w:t>
            </w:r>
            <w:r w:rsidRPr="00FC62FB">
              <w:rPr>
                <w:sz w:val="20"/>
                <w:szCs w:val="20"/>
              </w:rPr>
              <w:t>,</w:t>
            </w:r>
          </w:p>
          <w:p w:rsidR="00306388" w:rsidRPr="007C7E4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сооружений20 м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5D0C35">
              <w:t>д..Рысковщина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</w:t>
            </w:r>
            <w:r w:rsidRPr="00FD43A4">
              <w:rPr>
                <w:rFonts w:ascii="Times New Roman" w:hAnsi="Times New Roman"/>
              </w:rPr>
              <w:lastRenderedPageBreak/>
              <w:t>ния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lastRenderedPageBreak/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417" w:type="dxa"/>
          </w:tcPr>
          <w:p w:rsidR="00306388" w:rsidRPr="007C7E4B" w:rsidRDefault="00306388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</w:t>
            </w:r>
            <w:r w:rsidRPr="007C7E4B">
              <w:rPr>
                <w:color w:val="000000" w:themeColor="text1"/>
                <w:sz w:val="22"/>
                <w:szCs w:val="22"/>
              </w:rPr>
              <w:lastRenderedPageBreak/>
              <w:t xml:space="preserve">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сооружений20 м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</w:pPr>
            <w:r w:rsidRPr="005D0C35">
              <w:lastRenderedPageBreak/>
              <w:t>д.Рысковщина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 xml:space="preserve">Пирс </w:t>
            </w:r>
            <w:r w:rsidRPr="00BA11EE">
              <w:rPr>
                <w:sz w:val="22"/>
                <w:szCs w:val="22"/>
              </w:rPr>
              <w:t>(площадка  с твердым покрытием для забора воды пожарной техникой</w:t>
            </w:r>
            <w:r w:rsidRPr="00FD43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Площадка</w:t>
            </w:r>
          </w:p>
          <w:p w:rsidR="00306388" w:rsidRDefault="00306388" w:rsidP="001053EC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с твердым покрытием</w:t>
            </w:r>
          </w:p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>
              <w:rPr>
                <w:position w:val="6"/>
                <w:sz w:val="22"/>
                <w:szCs w:val="22"/>
              </w:rPr>
              <w:t xml:space="preserve"> </w:t>
            </w:r>
            <w:r w:rsidRPr="00E3007E">
              <w:rPr>
                <w:position w:val="6"/>
                <w:sz w:val="22"/>
                <w:szCs w:val="22"/>
              </w:rPr>
              <w:t>не менее 12х12 м</w:t>
            </w:r>
          </w:p>
        </w:tc>
        <w:tc>
          <w:tcPr>
            <w:tcW w:w="1417" w:type="dxa"/>
          </w:tcPr>
          <w:p w:rsidR="00306388" w:rsidRPr="007C7E4B" w:rsidRDefault="00306388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сооружений20 м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  <w:r w:rsidRPr="005D0C35">
              <w:t>д.Барденево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780A8C">
              <w:rPr>
                <w:color w:val="000000"/>
                <w:sz w:val="22"/>
                <w:szCs w:val="22"/>
              </w:rPr>
              <w:t>Установление ЗОУИТ не требуется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электроснабжения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417" w:type="dxa"/>
          </w:tcPr>
          <w:p w:rsidR="00306388" w:rsidRPr="007C7E4B" w:rsidRDefault="00306388" w:rsidP="001053EC">
            <w:pPr>
              <w:jc w:val="center"/>
              <w:rPr>
                <w:sz w:val="22"/>
                <w:szCs w:val="22"/>
              </w:rPr>
            </w:pPr>
            <w:r w:rsidRPr="007C7E4B">
              <w:rPr>
                <w:sz w:val="22"/>
                <w:szCs w:val="22"/>
              </w:rPr>
              <w:t>Жилая,</w:t>
            </w:r>
          </w:p>
          <w:p w:rsidR="00306388" w:rsidRPr="007C7E4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-</w:t>
            </w:r>
            <w:r w:rsidRPr="007C7E4B">
              <w:rPr>
                <w:sz w:val="22"/>
                <w:szCs w:val="22"/>
              </w:rPr>
              <w:t>20 м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</w:pPr>
            <w:r w:rsidRPr="005D0C35">
              <w:t>д.Радищево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  <w:tr w:rsidR="00306388" w:rsidRPr="005D0C35" w:rsidTr="001053EC">
        <w:tc>
          <w:tcPr>
            <w:tcW w:w="567" w:type="dxa"/>
          </w:tcPr>
          <w:p w:rsidR="00306388" w:rsidRPr="005D0C35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702" w:type="dxa"/>
            <w:shd w:val="clear" w:color="auto" w:fill="auto"/>
          </w:tcPr>
          <w:p w:rsidR="00306388" w:rsidRPr="00FD43A4" w:rsidRDefault="00306388" w:rsidP="001053EC">
            <w:pPr>
              <w:pStyle w:val="af5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D43A4">
              <w:rPr>
                <w:rFonts w:ascii="Times New Roman" w:hAnsi="Times New Roman"/>
              </w:rPr>
              <w:t>Объект электроснабжения</w:t>
            </w:r>
          </w:p>
        </w:tc>
        <w:tc>
          <w:tcPr>
            <w:tcW w:w="1701" w:type="dxa"/>
            <w:shd w:val="clear" w:color="auto" w:fill="auto"/>
          </w:tcPr>
          <w:p w:rsidR="00306388" w:rsidRPr="00FD43A4" w:rsidRDefault="00306388" w:rsidP="001053EC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1559" w:type="dxa"/>
            <w:shd w:val="clear" w:color="auto" w:fill="auto"/>
          </w:tcPr>
          <w:p w:rsidR="00306388" w:rsidRPr="00FD43A4" w:rsidRDefault="00306388" w:rsidP="001053EC">
            <w:pPr>
              <w:jc w:val="center"/>
            </w:pPr>
            <w:r>
              <w:rPr>
                <w:sz w:val="22"/>
                <w:szCs w:val="22"/>
              </w:rPr>
              <w:t>Мощность 400 кВА</w:t>
            </w:r>
          </w:p>
        </w:tc>
        <w:tc>
          <w:tcPr>
            <w:tcW w:w="1417" w:type="dxa"/>
          </w:tcPr>
          <w:p w:rsidR="00306388" w:rsidRPr="00FC62FB" w:rsidRDefault="00306388" w:rsidP="001053EC">
            <w:pPr>
              <w:jc w:val="center"/>
              <w:rPr>
                <w:sz w:val="20"/>
                <w:szCs w:val="20"/>
              </w:rPr>
            </w:pPr>
            <w:r w:rsidRPr="00FC62FB">
              <w:rPr>
                <w:sz w:val="20"/>
                <w:szCs w:val="20"/>
              </w:rPr>
              <w:t>Жилая,</w:t>
            </w:r>
          </w:p>
          <w:p w:rsidR="00306388" w:rsidRPr="007C7E4B" w:rsidRDefault="00306388" w:rsidP="001053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7E4B">
              <w:rPr>
                <w:color w:val="000000" w:themeColor="text1"/>
                <w:sz w:val="22"/>
                <w:szCs w:val="22"/>
              </w:rPr>
              <w:t xml:space="preserve">Максимальный процент застройки </w:t>
            </w:r>
            <w:r w:rsidRPr="007C7E4B">
              <w:rPr>
                <w:sz w:val="22"/>
                <w:szCs w:val="22"/>
              </w:rPr>
              <w:t>67%,</w:t>
            </w:r>
            <w:r w:rsidRPr="007C7E4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7E4B">
              <w:rPr>
                <w:sz w:val="22"/>
                <w:szCs w:val="22"/>
              </w:rPr>
              <w:t>Предельна высота зданий, строений, сооружений</w:t>
            </w:r>
            <w:r>
              <w:rPr>
                <w:sz w:val="22"/>
                <w:szCs w:val="22"/>
              </w:rPr>
              <w:t>-</w:t>
            </w:r>
            <w:r w:rsidRPr="007C7E4B">
              <w:rPr>
                <w:sz w:val="22"/>
                <w:szCs w:val="22"/>
              </w:rPr>
              <w:t>20 м</w:t>
            </w:r>
          </w:p>
          <w:p w:rsidR="00306388" w:rsidRPr="005D0C35" w:rsidRDefault="00306388" w:rsidP="00105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6388" w:rsidRPr="005D0C35" w:rsidRDefault="00306388" w:rsidP="001053EC">
            <w:pPr>
              <w:jc w:val="center"/>
            </w:pPr>
            <w:r w:rsidRPr="005D0C35">
              <w:t>д.Верховье</w:t>
            </w:r>
          </w:p>
        </w:tc>
        <w:tc>
          <w:tcPr>
            <w:tcW w:w="1276" w:type="dxa"/>
            <w:shd w:val="clear" w:color="auto" w:fill="auto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306388" w:rsidRPr="005D0C35" w:rsidRDefault="00306388" w:rsidP="001053EC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10м</w:t>
            </w:r>
          </w:p>
        </w:tc>
      </w:tr>
    </w:tbl>
    <w:p w:rsidR="00BD5D3D" w:rsidRPr="00277FE9" w:rsidRDefault="00BD5D3D" w:rsidP="00BD5D3D"/>
    <w:p w:rsidR="00BD5D3D" w:rsidRDefault="00BD5D3D">
      <w:pPr>
        <w:rPr>
          <w:b/>
          <w:bCs/>
          <w:iCs/>
          <w:color w:val="000000"/>
          <w:sz w:val="28"/>
          <w:szCs w:val="28"/>
        </w:rPr>
      </w:pPr>
    </w:p>
    <w:p w:rsidR="006E0998" w:rsidRDefault="006E0998">
      <w:pPr>
        <w:rPr>
          <w:b/>
          <w:bCs/>
          <w:color w:val="000000"/>
          <w:sz w:val="28"/>
          <w:szCs w:val="28"/>
          <w:lang w:val="en-US"/>
        </w:rPr>
      </w:pPr>
      <w:r>
        <w:br w:type="page"/>
      </w:r>
    </w:p>
    <w:p w:rsidR="00716B8F" w:rsidRPr="001D7042" w:rsidRDefault="00716B8F" w:rsidP="00B46510">
      <w:pPr>
        <w:pStyle w:val="1"/>
        <w:rPr>
          <w:lang w:val="ru-RU"/>
        </w:rPr>
      </w:pPr>
      <w:r w:rsidRPr="00F36066">
        <w:lastRenderedPageBreak/>
        <w:t>III</w:t>
      </w:r>
      <w:r w:rsidRPr="001D7042">
        <w:rPr>
          <w:lang w:val="ru-RU"/>
        </w:rPr>
        <w:t xml:space="preserve">. </w:t>
      </w:r>
      <w:r w:rsidR="001D7042" w:rsidRPr="001D7042">
        <w:rPr>
          <w:sz w:val="26"/>
          <w:szCs w:val="26"/>
          <w:lang w:val="ru-RU"/>
        </w:rPr>
        <w:t>П</w:t>
      </w:r>
      <w:r w:rsidR="001D7042">
        <w:rPr>
          <w:sz w:val="26"/>
          <w:szCs w:val="26"/>
          <w:lang w:val="ru-RU"/>
        </w:rPr>
        <w:t>еречень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 xml:space="preserve">мероприятий 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по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территориальному</w:t>
      </w:r>
      <w:r w:rsidRPr="001D7042">
        <w:rPr>
          <w:sz w:val="26"/>
          <w:szCs w:val="26"/>
          <w:lang w:val="ru-RU"/>
        </w:rPr>
        <w:t xml:space="preserve"> </w:t>
      </w:r>
      <w:bookmarkEnd w:id="24"/>
      <w:r w:rsidR="001D7042">
        <w:rPr>
          <w:sz w:val="26"/>
          <w:szCs w:val="26"/>
          <w:lang w:val="ru-RU"/>
        </w:rPr>
        <w:t>планированию</w:t>
      </w:r>
      <w:bookmarkEnd w:id="30"/>
      <w:r w:rsidRPr="001D7042">
        <w:rPr>
          <w:lang w:val="ru-RU"/>
        </w:rPr>
        <w:t xml:space="preserve"> </w:t>
      </w:r>
    </w:p>
    <w:p w:rsidR="00F140CD" w:rsidRDefault="00F140CD" w:rsidP="00716B8F">
      <w:pPr>
        <w:jc w:val="center"/>
        <w:rPr>
          <w:b/>
          <w:color w:val="000000"/>
          <w:sz w:val="26"/>
          <w:szCs w:val="26"/>
        </w:rPr>
      </w:pPr>
    </w:p>
    <w:p w:rsidR="00716B8F" w:rsidRDefault="00716B8F" w:rsidP="00716B8F">
      <w:pPr>
        <w:jc w:val="center"/>
        <w:rPr>
          <w:b/>
          <w:color w:val="000000"/>
          <w:sz w:val="26"/>
          <w:szCs w:val="26"/>
        </w:rPr>
      </w:pPr>
      <w:r w:rsidRPr="00DE6107">
        <w:rPr>
          <w:b/>
          <w:color w:val="000000"/>
          <w:sz w:val="26"/>
          <w:szCs w:val="26"/>
        </w:rPr>
        <w:t>Таблица площадей планируемого перевода из категории земли сельскохозяйственного назначения в категорию земли промышленности и иного специального назначения</w:t>
      </w:r>
    </w:p>
    <w:p w:rsidR="006206EB" w:rsidRDefault="006206EB" w:rsidP="006206EB">
      <w:pPr>
        <w:jc w:val="center"/>
        <w:rPr>
          <w:b/>
          <w:sz w:val="26"/>
          <w:szCs w:val="26"/>
        </w:rPr>
      </w:pPr>
      <w:r w:rsidRPr="00D41C6F">
        <w:rPr>
          <w:b/>
          <w:sz w:val="26"/>
          <w:szCs w:val="26"/>
        </w:rPr>
        <w:t>(</w:t>
      </w:r>
      <w:r w:rsidRPr="00C673F6">
        <w:rPr>
          <w:sz w:val="26"/>
          <w:szCs w:val="26"/>
        </w:rPr>
        <w:t>проект</w:t>
      </w:r>
      <w:r w:rsidR="00C673F6">
        <w:rPr>
          <w:sz w:val="26"/>
          <w:szCs w:val="26"/>
        </w:rPr>
        <w:t xml:space="preserve"> </w:t>
      </w:r>
      <w:r w:rsidRPr="00C673F6">
        <w:rPr>
          <w:sz w:val="26"/>
          <w:szCs w:val="26"/>
        </w:rPr>
        <w:t>2013 г</w:t>
      </w:r>
      <w:r w:rsidRPr="00D41C6F">
        <w:rPr>
          <w:b/>
          <w:sz w:val="26"/>
          <w:szCs w:val="26"/>
        </w:rPr>
        <w:t>.)</w:t>
      </w:r>
    </w:p>
    <w:p w:rsidR="006206EB" w:rsidRPr="00DE6107" w:rsidRDefault="006206EB" w:rsidP="00716B8F">
      <w:pPr>
        <w:jc w:val="center"/>
        <w:rPr>
          <w:b/>
          <w:color w:val="000000"/>
          <w:sz w:val="26"/>
          <w:szCs w:val="26"/>
        </w:rPr>
      </w:pPr>
    </w:p>
    <w:p w:rsidR="00716B8F" w:rsidRPr="003A65D5" w:rsidRDefault="003A65D5" w:rsidP="00716B8F">
      <w:pPr>
        <w:ind w:firstLine="709"/>
        <w:jc w:val="right"/>
        <w:rPr>
          <w:i/>
          <w:sz w:val="26"/>
          <w:szCs w:val="26"/>
        </w:rPr>
      </w:pPr>
      <w:r w:rsidRPr="003A65D5">
        <w:rPr>
          <w:i/>
          <w:sz w:val="26"/>
          <w:szCs w:val="26"/>
        </w:rPr>
        <w:t>Т</w:t>
      </w:r>
      <w:r w:rsidR="00716B8F" w:rsidRPr="003A65D5">
        <w:rPr>
          <w:i/>
          <w:sz w:val="26"/>
          <w:szCs w:val="26"/>
        </w:rPr>
        <w:t xml:space="preserve">аблица </w:t>
      </w:r>
      <w:r w:rsidR="00FD5C62">
        <w:rPr>
          <w:i/>
          <w:sz w:val="26"/>
          <w:szCs w:val="26"/>
        </w:rPr>
        <w:t>3</w:t>
      </w:r>
    </w:p>
    <w:p w:rsidR="00716B8F" w:rsidRPr="005C2860" w:rsidRDefault="00716B8F" w:rsidP="00716B8F">
      <w:pPr>
        <w:ind w:firstLine="709"/>
        <w:jc w:val="right"/>
        <w:rPr>
          <w:i/>
          <w:color w:val="000000"/>
          <w:sz w:val="26"/>
          <w:szCs w:val="26"/>
        </w:rPr>
      </w:pPr>
    </w:p>
    <w:tbl>
      <w:tblPr>
        <w:tblW w:w="9792" w:type="dxa"/>
        <w:jc w:val="center"/>
        <w:tblLayout w:type="fixed"/>
        <w:tblLook w:val="0000" w:firstRow="0" w:lastRow="0" w:firstColumn="0" w:lastColumn="0" w:noHBand="0" w:noVBand="0"/>
      </w:tblPr>
      <w:tblGrid>
        <w:gridCol w:w="2543"/>
        <w:gridCol w:w="1596"/>
        <w:gridCol w:w="2150"/>
        <w:gridCol w:w="1807"/>
        <w:gridCol w:w="1696"/>
      </w:tblGrid>
      <w:tr w:rsidR="00716B8F" w:rsidRPr="00B52E3C" w:rsidTr="00C76D92">
        <w:trPr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Кадастровый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номер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Площадь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земель,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га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Использование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Собственник </w:t>
            </w:r>
          </w:p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земельного участка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Этапы реализации, годы</w:t>
            </w: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Юго-Западнее дер. Меньшовка</w:t>
            </w:r>
          </w:p>
        </w:tc>
      </w:tr>
      <w:tr w:rsidR="00716B8F" w:rsidRPr="00B52E3C" w:rsidTr="00C76D92">
        <w:trPr>
          <w:trHeight w:val="422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t>40:13:060303:20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Складские помещения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5C2860">
              <w:rPr>
                <w:color w:val="000000"/>
              </w:rPr>
              <w:t>астная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trHeight w:val="349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t>40:13:060303:18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Севернее дер. Чулково</w:t>
            </w:r>
          </w:p>
        </w:tc>
      </w:tr>
      <w:tr w:rsidR="00716B8F" w:rsidRPr="00B52E3C" w:rsidTr="00C76D92">
        <w:trPr>
          <w:trHeight w:val="79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Default="00716B8F" w:rsidP="00C76D92">
            <w:pPr>
              <w:snapToGrid w:val="0"/>
              <w:jc w:val="center"/>
            </w:pPr>
            <w:r>
              <w:t>40:13:060407</w:t>
            </w:r>
          </w:p>
          <w:p w:rsidR="00716B8F" w:rsidRPr="0079467C" w:rsidRDefault="00716B8F" w:rsidP="00C76D92">
            <w:pPr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</w:rPr>
              <w:t>кадастровый квартал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Расширение кладбища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Западнее дер. Верховье</w:t>
            </w:r>
          </w:p>
        </w:tc>
      </w:tr>
      <w:tr w:rsidR="00716B8F" w:rsidRPr="00B52E3C" w:rsidTr="00C76D92">
        <w:trPr>
          <w:trHeight w:val="79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AB5118" w:rsidRDefault="00716B8F" w:rsidP="00C76D92">
            <w:pPr>
              <w:snapToGrid w:val="0"/>
              <w:jc w:val="center"/>
              <w:rPr>
                <w:color w:val="000000"/>
              </w:rPr>
            </w:pPr>
            <w:r w:rsidRPr="00AB5118">
              <w:rPr>
                <w:color w:val="000000"/>
              </w:rPr>
              <w:t>40:13:060413:36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746F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Размещение объектов дорожного сервиса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5C2860">
              <w:rPr>
                <w:color w:val="000000"/>
              </w:rPr>
              <w:t>астная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trHeight w:val="431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215A48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215A48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E71339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  <w:bookmarkEnd w:id="25"/>
      <w:bookmarkEnd w:id="26"/>
      <w:bookmarkEnd w:id="27"/>
      <w:bookmarkEnd w:id="28"/>
      <w:bookmarkEnd w:id="29"/>
    </w:tbl>
    <w:p w:rsidR="00CF565E" w:rsidRDefault="00CF565E" w:rsidP="00DD5B08">
      <w:pPr>
        <w:spacing w:line="360" w:lineRule="auto"/>
        <w:ind w:firstLine="705"/>
        <w:jc w:val="both"/>
        <w:rPr>
          <w:sz w:val="26"/>
          <w:szCs w:val="26"/>
        </w:rPr>
      </w:pPr>
    </w:p>
    <w:p w:rsidR="00F47BEB" w:rsidRDefault="00F47BEB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F565E" w:rsidRDefault="00CF565E" w:rsidP="00CF565E">
      <w:pPr>
        <w:tabs>
          <w:tab w:val="left" w:pos="0"/>
        </w:tabs>
        <w:spacing w:line="360" w:lineRule="auto"/>
        <w:ind w:firstLine="713"/>
        <w:jc w:val="center"/>
        <w:rPr>
          <w:b/>
          <w:bCs/>
          <w:iCs/>
          <w:sz w:val="26"/>
          <w:szCs w:val="26"/>
        </w:rPr>
      </w:pPr>
      <w:r w:rsidRPr="00DC5036">
        <w:rPr>
          <w:b/>
          <w:sz w:val="26"/>
          <w:szCs w:val="26"/>
        </w:rPr>
        <w:lastRenderedPageBreak/>
        <w:t>Планируемый перевод земель из категории</w:t>
      </w:r>
      <w:r w:rsidRPr="00DC5036">
        <w:rPr>
          <w:b/>
          <w:bCs/>
          <w:iCs/>
          <w:sz w:val="26"/>
          <w:szCs w:val="26"/>
        </w:rPr>
        <w:t xml:space="preserve">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</w:p>
    <w:p w:rsidR="00FF0F9B" w:rsidRDefault="00FF0F9B" w:rsidP="003563DE">
      <w:pPr>
        <w:jc w:val="center"/>
        <w:rPr>
          <w:b/>
          <w:sz w:val="26"/>
          <w:szCs w:val="26"/>
        </w:rPr>
      </w:pPr>
      <w:r w:rsidRPr="00D41C6F">
        <w:rPr>
          <w:b/>
          <w:sz w:val="26"/>
          <w:szCs w:val="26"/>
        </w:rPr>
        <w:t>(</w:t>
      </w:r>
      <w:r w:rsidRPr="00C673F6">
        <w:rPr>
          <w:sz w:val="26"/>
          <w:szCs w:val="26"/>
        </w:rPr>
        <w:t>проект</w:t>
      </w:r>
      <w:r>
        <w:rPr>
          <w:sz w:val="26"/>
          <w:szCs w:val="26"/>
        </w:rPr>
        <w:t xml:space="preserve"> </w:t>
      </w:r>
      <w:r w:rsidRPr="00C673F6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C673F6">
        <w:rPr>
          <w:sz w:val="26"/>
          <w:szCs w:val="26"/>
        </w:rPr>
        <w:t xml:space="preserve"> г</w:t>
      </w:r>
      <w:r w:rsidRPr="00D41C6F">
        <w:rPr>
          <w:b/>
          <w:sz w:val="26"/>
          <w:szCs w:val="26"/>
        </w:rPr>
        <w:t>.)</w:t>
      </w:r>
    </w:p>
    <w:p w:rsidR="003563DE" w:rsidRPr="00DC5036" w:rsidRDefault="003563DE" w:rsidP="003563DE">
      <w:pPr>
        <w:jc w:val="center"/>
        <w:rPr>
          <w:b/>
          <w:bCs/>
          <w:iCs/>
          <w:sz w:val="26"/>
          <w:szCs w:val="26"/>
        </w:rPr>
      </w:pPr>
    </w:p>
    <w:p w:rsidR="004803D5" w:rsidRDefault="00D94879" w:rsidP="004803D5">
      <w:pPr>
        <w:spacing w:line="360" w:lineRule="auto"/>
        <w:ind w:firstLine="705"/>
        <w:jc w:val="both"/>
      </w:pPr>
      <w:r w:rsidRPr="00426AEA">
        <w:rPr>
          <w:sz w:val="26"/>
          <w:szCs w:val="26"/>
        </w:rPr>
        <w:t xml:space="preserve">  </w:t>
      </w:r>
      <w:r w:rsidR="00CF565E">
        <w:rPr>
          <w:sz w:val="26"/>
          <w:szCs w:val="26"/>
        </w:rPr>
        <w:t xml:space="preserve">В соответсвии со Схемой территориального планирования Малоярославецкого района,  </w:t>
      </w:r>
      <w:r w:rsidR="00CF565E">
        <w:t>Утв. реш. Районного Собрания от 25.09.2019 №94</w:t>
      </w:r>
      <w:r w:rsidR="004803D5">
        <w:t xml:space="preserve"> планируется расширение</w:t>
      </w:r>
      <w:r w:rsidR="000E0A39">
        <w:t xml:space="preserve"> (реконструкция)</w:t>
      </w:r>
      <w:r w:rsidR="00F47BEB">
        <w:t xml:space="preserve"> существующей подстанции вблизи д.Радищево</w:t>
      </w:r>
    </w:p>
    <w:p w:rsidR="00F47BEB" w:rsidRDefault="00F47BEB" w:rsidP="00F47BEB">
      <w:pPr>
        <w:spacing w:line="360" w:lineRule="auto"/>
        <w:ind w:left="7788" w:firstLine="708"/>
        <w:jc w:val="both"/>
      </w:pPr>
      <w:r w:rsidRPr="003A65D5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4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F47BEB" w:rsidTr="000F3F80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F47BEB" w:rsidTr="000F3F80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jc w:val="center"/>
            </w:pPr>
            <w:r>
              <w:t>40:13:060110:13</w:t>
            </w:r>
          </w:p>
          <w:p w:rsidR="00D13162" w:rsidRDefault="00D13162" w:rsidP="000F3F80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jc w:val="center"/>
            </w:pPr>
            <w:r>
              <w:t>2,3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ind w:right="-108"/>
              <w:jc w:val="center"/>
            </w:pPr>
            <w:r>
              <w:rPr>
                <w:rFonts w:eastAsia="Arial"/>
              </w:rPr>
              <w:t>расширение (реконструкция) ПС 500 кВ Калужская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ind w:right="-108"/>
              <w:jc w:val="center"/>
            </w:pPr>
            <w:r w:rsidRPr="00237346">
              <w:rPr>
                <w:rFonts w:eastAsia="Arial"/>
              </w:rPr>
              <w:t>муниципальная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ind w:right="-108"/>
              <w:jc w:val="center"/>
            </w:pPr>
            <w:r>
              <w:rPr>
                <w:rFonts w:eastAsia="Arial"/>
              </w:rPr>
              <w:t>расчётный срок</w:t>
            </w:r>
          </w:p>
        </w:tc>
      </w:tr>
    </w:tbl>
    <w:p w:rsidR="003563DE" w:rsidRDefault="003563DE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3563DE" w:rsidRDefault="003563DE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E534DB" w:rsidRPr="00A93FE6" w:rsidRDefault="00E534DB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E534DB" w:rsidRDefault="00E534DB" w:rsidP="00E534DB">
      <w:pPr>
        <w:jc w:val="center"/>
        <w:rPr>
          <w:b/>
          <w:sz w:val="26"/>
          <w:szCs w:val="26"/>
        </w:rPr>
      </w:pPr>
      <w:r w:rsidRPr="00A93FE6">
        <w:rPr>
          <w:b/>
          <w:sz w:val="26"/>
          <w:szCs w:val="26"/>
        </w:rPr>
        <w:t>(</w:t>
      </w:r>
      <w:r w:rsidRPr="005F6716">
        <w:rPr>
          <w:sz w:val="26"/>
          <w:szCs w:val="26"/>
        </w:rPr>
        <w:t>проект 2020 г</w:t>
      </w:r>
      <w:r w:rsidRPr="00A93FE6">
        <w:rPr>
          <w:b/>
          <w:sz w:val="26"/>
          <w:szCs w:val="26"/>
        </w:rPr>
        <w:t>.)</w:t>
      </w:r>
    </w:p>
    <w:p w:rsidR="00E534DB" w:rsidRDefault="00E534DB" w:rsidP="00E534DB">
      <w:pPr>
        <w:spacing w:line="276" w:lineRule="auto"/>
        <w:jc w:val="center"/>
        <w:rPr>
          <w:rFonts w:cs="Tahoma"/>
          <w:b/>
        </w:rPr>
      </w:pPr>
    </w:p>
    <w:p w:rsidR="00E534DB" w:rsidRPr="00A006F4" w:rsidRDefault="00E534DB" w:rsidP="00E534DB">
      <w:pPr>
        <w:jc w:val="right"/>
        <w:rPr>
          <w:b/>
          <w:sz w:val="26"/>
          <w:szCs w:val="26"/>
        </w:rPr>
      </w:pPr>
      <w:r w:rsidRPr="00A006F4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5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E534DB" w:rsidTr="00C55D03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E534DB" w:rsidTr="00C55D03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деревня Радищево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2,23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-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lastRenderedPageBreak/>
              <w:t>40:13:060103:1179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 xml:space="preserve">Под жилищное </w:t>
            </w:r>
            <w:r>
              <w:lastRenderedPageBreak/>
              <w:t>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lastRenderedPageBreak/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lastRenderedPageBreak/>
              <w:t>40:13:060103:1159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 xml:space="preserve">Под жилищное </w:t>
            </w:r>
            <w:r>
              <w:lastRenderedPageBreak/>
              <w:t>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lastRenderedPageBreak/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jc w:val="center"/>
              <w:rPr>
                <w:lang w:val="en-US"/>
              </w:rPr>
            </w:pPr>
            <w:r w:rsidRPr="000B022A">
              <w:t>40</w:t>
            </w:r>
            <w:r w:rsidRPr="000B022A">
              <w:rPr>
                <w:lang w:val="en-US"/>
              </w:rPr>
              <w:t>:13:000000:1796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0B022A">
              <w:rPr>
                <w:lang w:val="en-US"/>
              </w:rPr>
              <w:t>1222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>Земли общего пользования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 xml:space="preserve">Муниципальная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jc w:val="center"/>
              <w:rPr>
                <w:b/>
                <w:color w:val="0070C0"/>
              </w:rPr>
            </w:pPr>
            <w:r>
              <w:t>40:13:060101:1127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284574" w:rsidRDefault="00E534DB" w:rsidP="00C55D03">
            <w:pPr>
              <w:jc w:val="center"/>
            </w:pPr>
            <w:r w:rsidRPr="00284574"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jc w:val="center"/>
              <w:rPr>
                <w:b/>
                <w:color w:val="0070C0"/>
              </w:rPr>
            </w:pPr>
            <w:r>
              <w:t>40:13:060101:1126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284574" w:rsidRDefault="00E534DB" w:rsidP="00C55D03">
            <w:pPr>
              <w:jc w:val="center"/>
            </w:pPr>
            <w:r w:rsidRPr="00284574"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jc w:val="center"/>
            </w:pPr>
            <w:r w:rsidRPr="007A6D4A">
              <w:t>40:13:060104:11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jc w:val="center"/>
            </w:pPr>
            <w:r w:rsidRPr="007A6D4A">
              <w:t>13,</w:t>
            </w:r>
            <w:r>
              <w:t>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20</w:t>
            </w:r>
            <w:r>
              <w:t>20</w:t>
            </w:r>
            <w:r w:rsidRPr="007A6D4A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81F9F" w:rsidRDefault="00E534DB" w:rsidP="00C55D03">
            <w:pPr>
              <w:jc w:val="center"/>
              <w:rPr>
                <w:b/>
                <w:lang w:val="en-US"/>
              </w:rPr>
            </w:pPr>
            <w:r w:rsidRPr="00781F9F">
              <w:rPr>
                <w:b/>
              </w:rPr>
              <w:t>2</w:t>
            </w:r>
            <w:r>
              <w:rPr>
                <w:b/>
              </w:rPr>
              <w:t>4,02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Деревня Барденево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40:13:060702:90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0,92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рекреацию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2020-2023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0,92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Деревня Верховье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  <w:rPr>
                <w:lang w:val="en-US"/>
              </w:rPr>
            </w:pPr>
            <w:r w:rsidRPr="00693BE6">
              <w:t>40:13:060413:</w:t>
            </w:r>
            <w:r w:rsidRPr="00693BE6">
              <w:rPr>
                <w:lang w:val="en-US"/>
              </w:rPr>
              <w:t>827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rPr>
                <w:lang w:val="en-US"/>
              </w:rPr>
              <w:t>13,8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40:13:000000:1450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2,8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Муниципальная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16,60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5142BC" w:rsidRDefault="00E534DB" w:rsidP="00C55D0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41,54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</w:p>
        </w:tc>
      </w:tr>
    </w:tbl>
    <w:p w:rsidR="00E534DB" w:rsidRDefault="00E534DB" w:rsidP="00E534DB">
      <w:pPr>
        <w:pStyle w:val="Main"/>
        <w:ind w:firstLine="0"/>
        <w:rPr>
          <w:b/>
        </w:rPr>
      </w:pPr>
    </w:p>
    <w:p w:rsidR="00166A7F" w:rsidRDefault="00166A7F" w:rsidP="003817AF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3817AF" w:rsidRPr="00A93FE6" w:rsidRDefault="003817AF" w:rsidP="003817AF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3817AF" w:rsidRPr="00FF3EC1" w:rsidRDefault="003817AF" w:rsidP="003817AF">
      <w:pPr>
        <w:jc w:val="center"/>
        <w:rPr>
          <w:sz w:val="26"/>
          <w:szCs w:val="26"/>
        </w:rPr>
      </w:pPr>
      <w:r w:rsidRPr="00FF3EC1">
        <w:rPr>
          <w:sz w:val="26"/>
          <w:szCs w:val="26"/>
        </w:rPr>
        <w:t>(проект 2022 г.)</w:t>
      </w:r>
    </w:p>
    <w:p w:rsidR="00FF0989" w:rsidRPr="00F30601" w:rsidRDefault="00FF0989" w:rsidP="00FF0989">
      <w:pPr>
        <w:jc w:val="right"/>
        <w:rPr>
          <w:b/>
          <w:sz w:val="26"/>
          <w:szCs w:val="26"/>
        </w:rPr>
      </w:pPr>
      <w:r w:rsidRPr="00F30601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6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FF0989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FF0989" w:rsidTr="009E0026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605DA7" w:rsidP="00605DA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Село Маклино</w:t>
            </w:r>
          </w:p>
        </w:tc>
      </w:tr>
      <w:tr w:rsidR="00FF0989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89" w:rsidRDefault="009C7F3C" w:rsidP="009E0026">
            <w:pPr>
              <w:jc w:val="center"/>
            </w:pPr>
            <w:r>
              <w:t>40:13:060209:1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9C7F3C" w:rsidRDefault="00FF0989" w:rsidP="006005DA">
            <w:pPr>
              <w:jc w:val="center"/>
              <w:rPr>
                <w:color w:val="FF0000"/>
              </w:rPr>
            </w:pPr>
            <w:r w:rsidRPr="006005DA">
              <w:t>0,</w:t>
            </w:r>
            <w:r w:rsidR="006005DA" w:rsidRPr="006005DA">
              <w:t>70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Pr="00FF0989" w:rsidRDefault="00FF0989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80015C" w:rsidRDefault="00FF0989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Default="00FF0989" w:rsidP="003D0568">
            <w:pPr>
              <w:ind w:right="-108"/>
              <w:jc w:val="center"/>
            </w:pPr>
            <w:r>
              <w:t>20</w:t>
            </w:r>
            <w:r w:rsidR="003D0568">
              <w:t>22</w:t>
            </w:r>
            <w:r>
              <w:t>-202</w:t>
            </w:r>
            <w:r w:rsidR="003D0568">
              <w:t>5</w:t>
            </w:r>
          </w:p>
        </w:tc>
      </w:tr>
      <w:tr w:rsidR="00FF0989" w:rsidTr="00603784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89" w:rsidRDefault="00AF6568" w:rsidP="009E0026">
            <w:pPr>
              <w:jc w:val="center"/>
            </w:pPr>
            <w:r>
              <w:t>40:13:060303:174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9C7F3C" w:rsidRDefault="00FF0989" w:rsidP="00F32B03">
            <w:pPr>
              <w:jc w:val="center"/>
              <w:rPr>
                <w:color w:val="FF0000"/>
              </w:rPr>
            </w:pPr>
            <w:r w:rsidRPr="00F32B03">
              <w:t>0,</w:t>
            </w:r>
            <w:r w:rsidR="00F32B03" w:rsidRPr="00F32B03">
              <w:t>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0989" w:rsidRPr="00FF0989" w:rsidRDefault="00FF0989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989" w:rsidRPr="0080015C" w:rsidRDefault="00FF0989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989" w:rsidRDefault="003D0568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603784" w:rsidTr="00603784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784" w:rsidRPr="00D53BD8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1</w:t>
            </w:r>
            <w:r w:rsidR="00603784" w:rsidRPr="00A12876">
              <w:rPr>
                <w:b/>
              </w:rPr>
              <w:t>,</w:t>
            </w:r>
            <w:r w:rsidRPr="00A12876">
              <w:rPr>
                <w:b/>
              </w:rPr>
              <w:t>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3784" w:rsidRPr="00FF0989" w:rsidRDefault="00603784" w:rsidP="009E0026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84" w:rsidRDefault="00603784" w:rsidP="009E0026">
            <w:pPr>
              <w:ind w:right="-108"/>
              <w:jc w:val="center"/>
            </w:pPr>
          </w:p>
        </w:tc>
      </w:tr>
      <w:tr w:rsidR="00603784" w:rsidTr="009E0026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AF6568">
            <w:pPr>
              <w:ind w:right="-108"/>
              <w:jc w:val="center"/>
              <w:rPr>
                <w:b/>
              </w:rPr>
            </w:pPr>
            <w:r w:rsidRPr="0080015C">
              <w:rPr>
                <w:b/>
              </w:rPr>
              <w:t>Деревня Локонское</w:t>
            </w:r>
          </w:p>
        </w:tc>
      </w:tr>
      <w:tr w:rsidR="00603784" w:rsidTr="00603784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jc w:val="center"/>
              <w:rPr>
                <w:lang w:val="en-US"/>
              </w:rPr>
            </w:pPr>
            <w:r>
              <w:t>40:13:060502:69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jc w:val="center"/>
            </w:pPr>
            <w:r w:rsidRPr="00693BE6">
              <w:rPr>
                <w:lang w:val="en-US"/>
              </w:rPr>
              <w:t>3,</w:t>
            </w:r>
            <w:r>
              <w:t>9</w:t>
            </w:r>
            <w:r w:rsidRPr="00693BE6">
              <w:rPr>
                <w:lang w:val="en-US"/>
              </w:rPr>
              <w:t>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4C4DFD">
            <w:pPr>
              <w:snapToGrid w:val="0"/>
              <w:ind w:right="-108"/>
              <w:jc w:val="center"/>
            </w:pPr>
            <w:r w:rsidRPr="0080015C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jc w:val="center"/>
            </w:pPr>
            <w:r w:rsidRPr="0080015C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snapToGrid w:val="0"/>
              <w:ind w:right="-108"/>
              <w:jc w:val="center"/>
            </w:pPr>
            <w:r>
              <w:t>2022-2025</w:t>
            </w:r>
          </w:p>
        </w:tc>
      </w:tr>
      <w:tr w:rsidR="00603784" w:rsidTr="00603784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784" w:rsidRPr="00A12876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3</w:t>
            </w:r>
            <w:r w:rsidR="00603784" w:rsidRPr="00A12876">
              <w:rPr>
                <w:b/>
              </w:rPr>
              <w:t>,</w:t>
            </w:r>
            <w:r w:rsidRPr="00A12876">
              <w:rPr>
                <w:b/>
              </w:rPr>
              <w:t>98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snapToGrid w:val="0"/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84" w:rsidRDefault="00603784" w:rsidP="009E0026">
            <w:pPr>
              <w:snapToGrid w:val="0"/>
              <w:ind w:right="-108"/>
              <w:jc w:val="center"/>
            </w:pPr>
          </w:p>
        </w:tc>
      </w:tr>
      <w:tr w:rsidR="00603784" w:rsidTr="009E0026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Pr="0080015C" w:rsidRDefault="00603784" w:rsidP="009E0026">
            <w:pPr>
              <w:jc w:val="center"/>
              <w:rPr>
                <w:b/>
                <w:sz w:val="26"/>
                <w:szCs w:val="26"/>
              </w:rPr>
            </w:pPr>
            <w:r w:rsidRPr="0080015C">
              <w:rPr>
                <w:b/>
              </w:rPr>
              <w:t>Деревня Барденево</w:t>
            </w:r>
          </w:p>
        </w:tc>
      </w:tr>
      <w:tr w:rsidR="00603784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</w:pPr>
            <w:r>
              <w:t>40:13:060702:88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9C7F3C" w:rsidRDefault="00603784" w:rsidP="001B37BC">
            <w:pPr>
              <w:jc w:val="center"/>
              <w:rPr>
                <w:color w:val="FF0000"/>
              </w:rPr>
            </w:pPr>
            <w:r w:rsidRPr="001B37BC">
              <w:t>0,69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Pr="00FF0989" w:rsidRDefault="00603784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603784" w:rsidTr="009E0026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D53BD8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0</w:t>
            </w:r>
            <w:r w:rsidR="00603784" w:rsidRPr="00A12876">
              <w:rPr>
                <w:b/>
              </w:rPr>
              <w:t>,6</w:t>
            </w:r>
            <w:r w:rsidRPr="00A12876">
              <w:rPr>
                <w:b/>
              </w:rPr>
              <w:t>9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Default="00603784" w:rsidP="009E0026">
            <w:pPr>
              <w:ind w:right="-108"/>
              <w:jc w:val="center"/>
              <w:rPr>
                <w:b/>
              </w:rPr>
            </w:pPr>
          </w:p>
        </w:tc>
      </w:tr>
      <w:tr w:rsidR="00603784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D53BD8" w:rsidRDefault="00EF3A98" w:rsidP="00EF3A98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EF3A98">
              <w:rPr>
                <w:b/>
                <w:sz w:val="26"/>
                <w:szCs w:val="26"/>
              </w:rPr>
              <w:t>5</w:t>
            </w:r>
            <w:r w:rsidR="00603784" w:rsidRPr="00EF3A98">
              <w:rPr>
                <w:b/>
                <w:sz w:val="26"/>
                <w:szCs w:val="26"/>
              </w:rPr>
              <w:t>,</w:t>
            </w:r>
            <w:r w:rsidRPr="00EF3A98">
              <w:rPr>
                <w:b/>
                <w:sz w:val="26"/>
                <w:szCs w:val="26"/>
              </w:rPr>
              <w:t>67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</w:p>
        </w:tc>
      </w:tr>
    </w:tbl>
    <w:p w:rsidR="00AF6568" w:rsidRDefault="00AF6568" w:rsidP="00AF6568">
      <w:pPr>
        <w:pStyle w:val="Main"/>
        <w:ind w:firstLine="0"/>
        <w:rPr>
          <w:b/>
        </w:rPr>
      </w:pPr>
    </w:p>
    <w:p w:rsidR="00061AEC" w:rsidRPr="00A93FE6" w:rsidRDefault="00061AEC" w:rsidP="00061AEC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061AEC" w:rsidRPr="00FF3EC1" w:rsidRDefault="00061AEC" w:rsidP="00061AEC">
      <w:pPr>
        <w:jc w:val="center"/>
        <w:rPr>
          <w:sz w:val="26"/>
          <w:szCs w:val="26"/>
        </w:rPr>
      </w:pPr>
      <w:r w:rsidRPr="00FF3EC1">
        <w:rPr>
          <w:sz w:val="26"/>
          <w:szCs w:val="26"/>
        </w:rPr>
        <w:t>(проект 2022 г.)</w:t>
      </w:r>
    </w:p>
    <w:p w:rsidR="00D53BD8" w:rsidRPr="00AB7B78" w:rsidRDefault="00D53BD8" w:rsidP="00D53BD8">
      <w:pPr>
        <w:jc w:val="right"/>
        <w:rPr>
          <w:b/>
          <w:sz w:val="26"/>
          <w:szCs w:val="26"/>
        </w:rPr>
      </w:pPr>
      <w:r w:rsidRPr="00AB7B78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7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D53BD8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D53BD8" w:rsidTr="009E0026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9B42FA" w:rsidP="009B42F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Вблизи деревни</w:t>
            </w:r>
            <w:r w:rsidR="007151CA">
              <w:rPr>
                <w:b/>
              </w:rPr>
              <w:t xml:space="preserve"> Верховье</w:t>
            </w:r>
          </w:p>
        </w:tc>
      </w:tr>
      <w:tr w:rsidR="00D53BD8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F5429A" w:rsidP="009E0026">
            <w:pPr>
              <w:jc w:val="center"/>
            </w:pPr>
            <w:r>
              <w:t>40:13:060601:423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9C7F3C" w:rsidRDefault="00D53BD8" w:rsidP="00270844">
            <w:pPr>
              <w:jc w:val="center"/>
              <w:rPr>
                <w:color w:val="FF0000"/>
              </w:rPr>
            </w:pPr>
            <w:r w:rsidRPr="004C3672">
              <w:t>0,0</w:t>
            </w:r>
            <w:r w:rsidR="00270844" w:rsidRPr="004C3672">
              <w:t>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93B48" w:rsidRDefault="00D53BD8" w:rsidP="00493B48">
            <w:pPr>
              <w:ind w:right="-108"/>
              <w:jc w:val="center"/>
            </w:pPr>
            <w:r w:rsidRPr="00493B48">
              <w:t xml:space="preserve">Под </w:t>
            </w:r>
            <w:r w:rsidR="00493B48" w:rsidRPr="00493B48">
              <w:t>магазин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93B48" w:rsidRDefault="00D53BD8" w:rsidP="009E0026">
            <w:pPr>
              <w:ind w:right="-108"/>
              <w:jc w:val="center"/>
            </w:pPr>
            <w:r w:rsidRPr="00493B48">
              <w:t>Частная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D53BD8" w:rsidTr="009E0026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5E39" w:rsidRDefault="004C3672" w:rsidP="009E0026">
            <w:pPr>
              <w:jc w:val="center"/>
              <w:rPr>
                <w:b/>
                <w:color w:val="FF0000"/>
              </w:rPr>
            </w:pPr>
            <w:r w:rsidRPr="00455E39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ind w:right="-108"/>
              <w:jc w:val="center"/>
              <w:rPr>
                <w:b/>
              </w:rPr>
            </w:pPr>
          </w:p>
        </w:tc>
      </w:tr>
      <w:tr w:rsidR="00D53BD8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C3672" w:rsidRDefault="004C3672" w:rsidP="009E0026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</w:p>
        </w:tc>
      </w:tr>
    </w:tbl>
    <w:p w:rsidR="00FD5C62" w:rsidRDefault="00FD5C62" w:rsidP="00DD5B08">
      <w:pPr>
        <w:spacing w:line="360" w:lineRule="auto"/>
        <w:ind w:firstLine="705"/>
        <w:jc w:val="both"/>
        <w:rPr>
          <w:highlight w:val="lightGray"/>
        </w:rPr>
      </w:pPr>
    </w:p>
    <w:p w:rsidR="009A64C4" w:rsidRDefault="009A64C4" w:rsidP="009A64C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Проект</w:t>
      </w:r>
      <w:r w:rsidR="007947A9"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 xml:space="preserve"> 2024 г.</w:t>
      </w:r>
    </w:p>
    <w:p w:rsidR="009A64C4" w:rsidRDefault="009A64C4" w:rsidP="00BD2A7D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BD2A7D" w:rsidRPr="00A93FE6" w:rsidRDefault="00BD2A7D" w:rsidP="00BD2A7D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BD2A7D" w:rsidRPr="0001318B" w:rsidRDefault="00BD2A7D" w:rsidP="00BD2A7D">
      <w:pPr>
        <w:jc w:val="center"/>
        <w:rPr>
          <w:b/>
          <w:sz w:val="26"/>
          <w:szCs w:val="26"/>
        </w:rPr>
      </w:pPr>
    </w:p>
    <w:p w:rsidR="00BD2A7D" w:rsidRPr="001F7095" w:rsidRDefault="00BD2A7D" w:rsidP="00BD2A7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44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BD2A7D" w:rsidTr="001053EC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053EC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Село Маклино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</w:pPr>
            <w:r w:rsidRPr="00324CD8">
              <w:rPr>
                <w:rFonts w:eastAsia="font300"/>
              </w:rPr>
              <w:t>40:13:060303:161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</w:pPr>
            <w:r w:rsidRPr="00324CD8">
              <w:rPr>
                <w:rFonts w:eastAsia="font300"/>
              </w:rPr>
              <w:t>40:13:060303:158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  <w:rPr>
                <w:b/>
              </w:rPr>
            </w:pPr>
            <w:r w:rsidRPr="007D6DFE">
              <w:rPr>
                <w:b/>
              </w:rPr>
              <w:t>0,64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2A7D" w:rsidRPr="00FF0989" w:rsidRDefault="00BD2A7D" w:rsidP="001053EC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</w:p>
        </w:tc>
      </w:tr>
      <w:tr w:rsidR="00BD2A7D" w:rsidTr="001053EC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ind w:right="-108"/>
              <w:jc w:val="center"/>
              <w:rPr>
                <w:b/>
                <w:color w:val="FF0000"/>
              </w:rPr>
            </w:pPr>
            <w:r w:rsidRPr="000C5BD7">
              <w:rPr>
                <w:b/>
              </w:rPr>
              <w:t>Деревня Радищево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rPr>
                <w:lang w:val="en-US"/>
              </w:rPr>
            </w:pPr>
            <w:r w:rsidRPr="005E65DA">
              <w:rPr>
                <w:lang w:val="en-US"/>
              </w:rPr>
              <w:t>40:13:060104:1020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9</w:t>
            </w:r>
            <w:r w:rsidRPr="00F61FC6">
              <w:rPr>
                <w:lang w:val="en-US"/>
              </w:rPr>
              <w:t>,</w:t>
            </w:r>
            <w:r w:rsidRPr="00F61FC6">
              <w:t>77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61FC6">
              <w:t>40:13:060104:1131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337C">
              <w:t>40:13:060104:1154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797522">
              <w:t>40:13:060104:1132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27E9F">
              <w:t>40:13:060104:1165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27E9F" w:rsidRDefault="00BD2A7D" w:rsidP="001053EC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8B19B1">
              <w:lastRenderedPageBreak/>
              <w:t>40:13:060104:1176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B19B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8B19B1">
              <w:t>40:13:060104:1187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  <w:rPr>
                <w:lang w:val="en-US"/>
              </w:rPr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B002F0">
              <w:t>40:13:060104:1198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002F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40:13:060104:1023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0,21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40:13:060104:1032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766317">
              <w:t>40:13:060104:1043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66317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1150C">
              <w:t>40:13:060104:1054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84CAF" w:rsidRDefault="00BD2A7D" w:rsidP="001053EC">
            <w:pPr>
              <w:jc w:val="center"/>
            </w:pPr>
            <w:r w:rsidRPr="00484CAF"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5B5490">
              <w:t>40:13:060104:1148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5B549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5B5490">
              <w:t>40:13:060104:1149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145D8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145D8F">
              <w:t>40:13:060104:1150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145D8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AB305E">
              <w:t>40:13:060104:1151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AB305E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43DDB">
              <w:t>40:13:060104:1152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045AE5">
              <w:t>40:13:060104:1157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045AE5">
              <w:t>40:13:060104:1158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lastRenderedPageBreak/>
              <w:t>40:13:060104:1162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0800">
              <w:t>40:13:060104:1169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A0594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985F75">
              <w:t>40:13:060104:1170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85F7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51944">
              <w:t>40:13:060104:1171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5194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B8762F">
              <w:t>40:13:060104:1172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8762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6764CC">
              <w:t>40:13:060104:1173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764CC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393C00">
              <w:t>40:13:060104:1174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393C0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F4B76">
              <w:t>40:13:060104:1175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F4B7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314D6">
              <w:t>40:13:060104:1177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D69C6">
              <w:t>40:13:060104:1178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40AB2">
              <w:t>40:13:060104:1179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71E6">
              <w:t>40:13:060104:1180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E6B38">
              <w:t>40:13:060104:1181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E54A9">
              <w:t>40:13:060104:1182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82A41">
              <w:t>40:13:060104:1183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37D34">
              <w:t>40:13:060104:1184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A1F54">
              <w:t>40:13:060104:1185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1348D">
              <w:t>40:13:060104:1186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1348D">
              <w:t>40:13:060104:1188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3716">
              <w:t>40:13:060104:1194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E74E1">
              <w:t>40:13:060104:1195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B27A2">
              <w:lastRenderedPageBreak/>
              <w:t>40:13:060104:1196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65E38">
              <w:t>40:13:060104:1197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047C0">
              <w:t>40:13:060104:1199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4AFB">
              <w:t>40:13:060104:1200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84A42">
              <w:t>40:13:060104:1201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B469C">
              <w:t>40:13:060104:1202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E3495">
              <w:t>40:13:060104:1203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A30D2">
              <w:t>40:13:060104:1204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74A91">
              <w:t>40:13:060104:1205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0A2D">
              <w:t>40:13:060104:1206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0A2D">
              <w:t>40:13:060104:1207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635E">
              <w:t>40:13:060104:1208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F1FA2">
              <w:t>40:13:060104:1213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F1FA2">
              <w:t>40:13:060104:1214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6CE7">
              <w:t>40:13:060104:1215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A7414">
              <w:t>40:13:060104:1216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C16CD">
              <w:t>40:13:060104:1224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54867">
              <w:t>40:13:060104:1225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64E04">
              <w:t>40:13:060104:1226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C47F1">
              <w:t>40:13:060104:1227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2222">
              <w:t>40:13:060104:1228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B7D5E">
              <w:t>40:13:060104:1229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lastRenderedPageBreak/>
              <w:t>40:13:060104:1230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D4312">
              <w:t>40:13:060104:1026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F4363">
              <w:t>40:13:060104:1027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F4363">
              <w:t>40:13:060104:1028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17D11">
              <w:t>40:13:060104:1029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6203A">
              <w:t>40:13:060104:1030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6203A">
              <w:t>40:13:060104:1031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25475">
              <w:t>40:13:060104:1033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2C4A">
              <w:t>40:13:060104:1034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A1885">
              <w:t>40:13:060104:1035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95A15">
              <w:t>40:13:060104:1036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365F">
              <w:t>40:13:060104:1037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F4CA6">
              <w:t>40:13:060104:1038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B2700">
              <w:t>40:13:060104:1039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858EC">
              <w:t>40:13:060104:1040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E0A2C">
              <w:t>40:13:060104:1041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74A3F">
              <w:t>40:13:060104:1042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14882">
              <w:t>40:13:060104:1044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14882">
              <w:t>40:13:060104:1045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61DBE">
              <w:t>40:13:060104:1046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D99">
              <w:t>40:13:060104:1047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5512">
              <w:t>40:13:060104:1048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5512">
              <w:t>40:13:060104:1049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46251">
              <w:t>40:13:060104:1050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7853">
              <w:t>40:13:060104:1051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70DFD">
              <w:t>40:13:060104:1052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A562A">
              <w:t>40:13:060104:1053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03C45">
              <w:t>40:13:060104:1055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F643F">
              <w:lastRenderedPageBreak/>
              <w:t>40:13:060104:1056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75FA0">
              <w:t>40:13:060104:1057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86C5B">
              <w:t>40:13:060104:1058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A0CC0">
              <w:t>40:13:060104:1059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23EBE">
              <w:t>40:13:060104:1060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5411C">
              <w:t>40:13:060104:1061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642DD">
              <w:t>40:13:060104:1062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642DD">
              <w:t>40:13:060104:1063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678F9">
              <w:t>40:13:060104:1064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47A35">
              <w:t>40:13:060104:1069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47A35">
              <w:t>40:13:060104:1070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D3A48">
              <w:t>40:13:060104:1071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1FDB">
              <w:t>40:13:060104:1072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E7738">
              <w:t>40:13:060104:1073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E569D">
              <w:t>40:13:060104:1074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56A52">
              <w:t>40:13:060104:1075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56A52">
              <w:t>40:13:060104:1077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D7D4B">
              <w:t>40:13:060104:1078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B29FD">
              <w:t>40:13:060104:1079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B29FD">
              <w:t>40:13:060104:1080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90D60">
              <w:t>40:13:060104:1081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D3753">
              <w:t>40:13:060104:1082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212E7">
              <w:t>40:13:060104:1083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629D1">
              <w:t>40:13:060104:1084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629D1">
              <w:t>40:13:060104:1085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22668">
              <w:t>40:13:060104:1086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13969">
              <w:t>40:13:060104:1088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521D">
              <w:t>40:13:060104:1089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521D">
              <w:lastRenderedPageBreak/>
              <w:t>40:13:060104:1090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62DB4">
              <w:t>40:13:060104:1091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04DE3">
              <w:t>40:13:060104:1092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41AA0">
              <w:t>40:13:060104:1093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C54A4">
              <w:t>40:13:060104:1094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C54A4">
              <w:t>40:13:060104:1095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E7301">
              <w:t>40:13:060104:1096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562A5">
              <w:t>40:13:060104:1097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936BE">
              <w:t>40:13:060104:1099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7B39">
              <w:t>40:13:060104:1100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7B39">
              <w:t>40:13:060104:1101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C1529">
              <w:t>40:13:060104:1102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C1529">
              <w:t>40:13:060104:1103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C6377">
              <w:t>40:13:060104:1104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10A03">
              <w:t>40:13:060104:1105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D10A03" w:rsidRDefault="00BD2A7D" w:rsidP="001053EC">
            <w:pPr>
              <w:jc w:val="center"/>
            </w:pPr>
            <w:r w:rsidRPr="00B57FF6">
              <w:t>40:13:060104:1106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D10A03" w:rsidRDefault="00BD2A7D" w:rsidP="001053EC">
            <w:pPr>
              <w:jc w:val="center"/>
            </w:pPr>
            <w:r w:rsidRPr="00B57FF6">
              <w:t>40:13:060104:1107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0719D">
              <w:t>40:13:060104:1112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7D23">
              <w:t>40:13:060104:1113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75C96">
              <w:t>40:13:060104:1114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00D8D">
              <w:t>40:13:060104:1115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04563">
              <w:t>40:13:060104:1116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06947">
              <w:t>40:13:060104:1117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117E9">
              <w:t>40:13:060104:1118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550E9">
              <w:t>40:13:060104:1119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B10F7">
              <w:t>40:13:060104:1121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72471">
              <w:t>40:13:060104:1122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04A71">
              <w:t>40:13:060104:1123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12797">
              <w:lastRenderedPageBreak/>
              <w:t>40:13:060104:1124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131D">
              <w:t>40:13:060104:1125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D7FF6">
              <w:t>40:13:060104:1126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67B64">
              <w:t>40:13:060104:1127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002B">
              <w:t>40:13:060104:1128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372BA">
              <w:t>40:13:060104:1129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D7B14">
              <w:t>40:13:060104:1130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F4FD8">
              <w:t>40:13:060104:1133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41738">
              <w:t>40:13:060104:1134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928D2">
              <w:t>40:13:060104:1135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1567F">
              <w:t>40:13:060104:1136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B18E9">
              <w:t>40:13:060104:1137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6CD">
              <w:t>40:13:060104:1138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6CD">
              <w:t>40:13:060104:1139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5413F">
              <w:t>40:13:060104:1140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55BE2">
              <w:t>40:13:060104:1141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</w:t>
            </w:r>
            <w:r w:rsidRPr="008A4E5C">
              <w:rPr>
                <w:sz w:val="20"/>
                <w:szCs w:val="20"/>
              </w:rPr>
              <w:lastRenderedPageBreak/>
              <w:t>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738A3">
              <w:t>40:13:060104:1142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A5F1D">
              <w:t>40:13:060104:1144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57FF6">
              <w:t>40:13:060104:1145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jc w:val="center"/>
              <w:rPr>
                <w:b/>
                <w:color w:val="FF0000"/>
              </w:rPr>
            </w:pPr>
            <w:r w:rsidRPr="000E479A">
              <w:rPr>
                <w:b/>
              </w:rPr>
              <w:t>31,73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ind w:right="-108"/>
              <w:jc w:val="center"/>
              <w:rPr>
                <w:b/>
              </w:rPr>
            </w:pPr>
          </w:p>
        </w:tc>
      </w:tr>
      <w:tr w:rsidR="00BD2A7D" w:rsidTr="001053EC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0E479A">
              <w:rPr>
                <w:b/>
                <w:sz w:val="26"/>
                <w:szCs w:val="26"/>
              </w:rPr>
              <w:t>32,37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</w:p>
        </w:tc>
      </w:tr>
    </w:tbl>
    <w:p w:rsidR="00BD2A7D" w:rsidRDefault="00BD2A7D" w:rsidP="00BD2A7D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BD2A7D" w:rsidRDefault="00BD2A7D" w:rsidP="00BD2A7D">
      <w:pPr>
        <w:rPr>
          <w:rFonts w:cs="Tahoma"/>
          <w:b/>
          <w:sz w:val="26"/>
          <w:szCs w:val="26"/>
        </w:rPr>
      </w:pPr>
    </w:p>
    <w:p w:rsidR="00BD2A7D" w:rsidRDefault="00BD2A7D" w:rsidP="00BD2A7D">
      <w:pPr>
        <w:rPr>
          <w:rFonts w:cs="Tahoma"/>
          <w:b/>
          <w:sz w:val="26"/>
          <w:szCs w:val="26"/>
        </w:rPr>
      </w:pPr>
    </w:p>
    <w:p w:rsidR="00BD2A7D" w:rsidRPr="00A93FE6" w:rsidRDefault="00BD2A7D" w:rsidP="00BD2A7D">
      <w:pPr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BD2A7D" w:rsidRPr="0088574A" w:rsidRDefault="00BD2A7D" w:rsidP="00BD2A7D">
      <w:pPr>
        <w:jc w:val="center"/>
        <w:rPr>
          <w:b/>
          <w:sz w:val="26"/>
          <w:szCs w:val="26"/>
        </w:rPr>
      </w:pPr>
    </w:p>
    <w:p w:rsidR="00BD2A7D" w:rsidRPr="001F7095" w:rsidRDefault="00BD2A7D" w:rsidP="00BD2A7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>Таблица 4</w:t>
      </w:r>
      <w:r>
        <w:rPr>
          <w:i/>
          <w:sz w:val="26"/>
          <w:szCs w:val="26"/>
        </w:rPr>
        <w:t>5</w:t>
      </w: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6"/>
        <w:gridCol w:w="1582"/>
        <w:gridCol w:w="2145"/>
        <w:gridCol w:w="1910"/>
        <w:gridCol w:w="16"/>
        <w:gridCol w:w="1690"/>
      </w:tblGrid>
      <w:tr w:rsidR="00BD2A7D" w:rsidTr="00184654">
        <w:trPr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84654">
        <w:trPr>
          <w:trHeight w:val="162"/>
          <w:jc w:val="center"/>
        </w:trPr>
        <w:tc>
          <w:tcPr>
            <w:tcW w:w="9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421D7C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           </w:t>
            </w:r>
            <w:r w:rsidR="00BD2A7D">
              <w:rPr>
                <w:b/>
              </w:rPr>
              <w:t>Вблизи с. Маклино</w:t>
            </w:r>
          </w:p>
        </w:tc>
      </w:tr>
      <w:tr w:rsidR="00BD2A7D" w:rsidTr="00184654">
        <w:trPr>
          <w:trHeight w:val="465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9B3291">
              <w:t>40:13:060303:756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,0</w:t>
            </w:r>
            <w:r>
              <w:t>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rPr>
                <w:color w:val="FF0000"/>
              </w:rPr>
            </w:pPr>
            <w:r>
              <w:t>Для производственной деятельности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E6D63" w:rsidRDefault="00BD2A7D" w:rsidP="001053EC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  <w:p w:rsidR="00184654" w:rsidRDefault="00184654" w:rsidP="001053EC">
            <w:pPr>
              <w:ind w:right="-108"/>
              <w:jc w:val="center"/>
            </w:pPr>
          </w:p>
        </w:tc>
      </w:tr>
      <w:tr w:rsidR="00BD2A7D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55E39" w:rsidRDefault="00BD2A7D" w:rsidP="001053EC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</w:t>
            </w:r>
            <w:r w:rsidRPr="00455E39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ind w:right="-108"/>
              <w:jc w:val="center"/>
              <w:rPr>
                <w:b/>
              </w:rPr>
            </w:pP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54" w:rsidRDefault="00184654" w:rsidP="00184654">
            <w:pPr>
              <w:ind w:right="-108"/>
              <w:rPr>
                <w:b/>
              </w:rPr>
            </w:pPr>
            <w:r>
              <w:rPr>
                <w:b/>
              </w:rPr>
              <w:t>Вблизи д.Меньшовка</w:t>
            </w: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6E1868" w:rsidP="001053EC">
            <w:pPr>
              <w:jc w:val="center"/>
            </w:pPr>
            <w:r w:rsidRPr="006E1868">
              <w:t>40:13:000000:3250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Pr="009C7F3C" w:rsidRDefault="00184654" w:rsidP="003A6BBC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</w:t>
            </w:r>
            <w:r w:rsidR="003A6BBC">
              <w:t>56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134" w:rsidRDefault="006A3134" w:rsidP="0091316A">
            <w:r>
              <w:t>Строительная</w:t>
            </w:r>
          </w:p>
          <w:p w:rsidR="00184654" w:rsidRPr="009C7F3C" w:rsidRDefault="007D77BC" w:rsidP="0091316A">
            <w:pPr>
              <w:rPr>
                <w:color w:val="FF0000"/>
              </w:rPr>
            </w:pPr>
            <w:r>
              <w:t>промышленнос</w:t>
            </w:r>
            <w:r w:rsidR="006A3134">
              <w:t>ть</w:t>
            </w:r>
          </w:p>
        </w:tc>
        <w:tc>
          <w:tcPr>
            <w:tcW w:w="192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4654" w:rsidRPr="00BE6D63" w:rsidRDefault="00184654" w:rsidP="001053EC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184654" w:rsidRDefault="00184654" w:rsidP="001053EC">
            <w:pPr>
              <w:ind w:right="-108"/>
              <w:jc w:val="center"/>
            </w:pPr>
            <w:r>
              <w:t>2024-2027</w:t>
            </w:r>
          </w:p>
          <w:p w:rsidR="00184654" w:rsidRDefault="00184654" w:rsidP="001053EC">
            <w:pPr>
              <w:ind w:right="-108"/>
              <w:jc w:val="center"/>
            </w:pP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Default="00167061" w:rsidP="001053EC">
            <w:pPr>
              <w:jc w:val="center"/>
              <w:rPr>
                <w:b/>
              </w:rPr>
            </w:pPr>
            <w:r>
              <w:rPr>
                <w:b/>
              </w:rPr>
              <w:t>2,56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654" w:rsidRDefault="00184654" w:rsidP="001053EC">
            <w:pPr>
              <w:ind w:right="-108"/>
              <w:jc w:val="center"/>
              <w:rPr>
                <w:b/>
              </w:rPr>
            </w:pPr>
          </w:p>
        </w:tc>
      </w:tr>
      <w:tr w:rsidR="00184654" w:rsidTr="00184654">
        <w:trPr>
          <w:trHeight w:val="163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Pr="004C3672" w:rsidRDefault="00167061" w:rsidP="00167061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b/>
              </w:rPr>
              <w:t>4</w:t>
            </w:r>
            <w:r w:rsidR="00184654" w:rsidRPr="004C3672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</w:tr>
    </w:tbl>
    <w:p w:rsidR="00FA1462" w:rsidRDefault="00FA1462" w:rsidP="00BD2A7D">
      <w:pPr>
        <w:spacing w:line="360" w:lineRule="auto"/>
        <w:ind w:firstLine="705"/>
        <w:jc w:val="both"/>
        <w:rPr>
          <w:highlight w:val="lightGray"/>
        </w:rPr>
      </w:pPr>
    </w:p>
    <w:p w:rsidR="00FA1462" w:rsidRDefault="00FA1462">
      <w:pPr>
        <w:rPr>
          <w:highlight w:val="lightGray"/>
        </w:rPr>
      </w:pPr>
      <w:r>
        <w:rPr>
          <w:highlight w:val="lightGray"/>
        </w:rPr>
        <w:br w:type="page"/>
      </w:r>
    </w:p>
    <w:p w:rsidR="00BD2A7D" w:rsidRPr="0039704C" w:rsidRDefault="00BD2A7D" w:rsidP="00BD2A7D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lastRenderedPageBreak/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</w:t>
      </w:r>
      <w:r w:rsidRPr="00832FD3">
        <w:rPr>
          <w:rFonts w:cs="Tahoma"/>
          <w:b/>
          <w:sz w:val="26"/>
          <w:szCs w:val="26"/>
        </w:rPr>
        <w:t xml:space="preserve">земли </w:t>
      </w:r>
      <w:r w:rsidRPr="00832FD3">
        <w:t xml:space="preserve"> </w:t>
      </w:r>
      <w:r w:rsidRPr="0039704C">
        <w:rPr>
          <w:b/>
          <w:sz w:val="26"/>
          <w:szCs w:val="26"/>
        </w:rPr>
        <w:t>особо охраняемых территорий</w:t>
      </w:r>
    </w:p>
    <w:p w:rsidR="00BD2A7D" w:rsidRPr="001F7095" w:rsidRDefault="00BD2A7D" w:rsidP="00BD2A7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46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BD2A7D" w:rsidTr="001053EC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053EC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Вблизи с. Маклино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52374">
              <w:t>40:13:060108:4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rPr>
                <w:color w:val="FF0000"/>
              </w:rPr>
            </w:pPr>
            <w:r>
              <w:t>0</w:t>
            </w:r>
            <w:r w:rsidRPr="004C3672">
              <w:t>,</w:t>
            </w:r>
            <w:r>
              <w:t>56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r>
              <w:t>Историко-культурная деятельность</w:t>
            </w:r>
          </w:p>
          <w:p w:rsidR="0090257A" w:rsidRPr="009C7F3C" w:rsidRDefault="0090257A" w:rsidP="001053EC">
            <w:pPr>
              <w:rPr>
                <w:color w:val="FF0000"/>
              </w:rPr>
            </w:pPr>
            <w:r>
              <w:t>(воинское захоронение)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E6D63" w:rsidRDefault="00BD2A7D" w:rsidP="001053EC">
            <w:pPr>
              <w:ind w:right="-108"/>
              <w:jc w:val="center"/>
            </w:pPr>
            <w:r>
              <w:t>Муниципальная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55E39" w:rsidRDefault="00BD2A7D" w:rsidP="001053EC">
            <w:pPr>
              <w:jc w:val="center"/>
              <w:rPr>
                <w:b/>
                <w:color w:val="FF0000"/>
              </w:rPr>
            </w:pPr>
            <w:r w:rsidRPr="00455E39">
              <w:rPr>
                <w:b/>
              </w:rPr>
              <w:t>0,</w:t>
            </w:r>
            <w:r>
              <w:rPr>
                <w:b/>
              </w:rPr>
              <w:t>56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ind w:right="-108"/>
              <w:jc w:val="center"/>
              <w:rPr>
                <w:b/>
              </w:rPr>
            </w:pPr>
          </w:p>
        </w:tc>
      </w:tr>
      <w:tr w:rsidR="00BD2A7D" w:rsidTr="001053EC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C3672" w:rsidRDefault="00BD2A7D" w:rsidP="001053EC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</w:t>
            </w:r>
            <w:r>
              <w:rPr>
                <w:b/>
              </w:rPr>
              <w:t>56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</w:p>
        </w:tc>
      </w:tr>
    </w:tbl>
    <w:p w:rsidR="00FD5C62" w:rsidRDefault="00FD5C62">
      <w:pPr>
        <w:rPr>
          <w:highlight w:val="lightGray"/>
        </w:rPr>
      </w:pPr>
    </w:p>
    <w:p w:rsidR="006B3814" w:rsidRDefault="006B3814">
      <w:pPr>
        <w:rPr>
          <w:highlight w:val="lightGray"/>
        </w:rPr>
      </w:pPr>
    </w:p>
    <w:p w:rsidR="006B3814" w:rsidRDefault="006B3814">
      <w:pPr>
        <w:rPr>
          <w:highlight w:val="lightGray"/>
        </w:rPr>
      </w:pPr>
    </w:p>
    <w:p w:rsidR="006B3814" w:rsidRDefault="006B3814">
      <w:pPr>
        <w:rPr>
          <w:highlight w:val="lightGray"/>
        </w:rPr>
      </w:pPr>
    </w:p>
    <w:p w:rsidR="006B3814" w:rsidRDefault="006B3814">
      <w:pPr>
        <w:rPr>
          <w:highlight w:val="lightGray"/>
        </w:rPr>
      </w:pPr>
    </w:p>
    <w:p w:rsidR="00BD2A7D" w:rsidRPr="001815E6" w:rsidRDefault="00CF7B68" w:rsidP="00CF7B68">
      <w:pPr>
        <w:pStyle w:val="af5"/>
        <w:suppressAutoHyphens/>
        <w:autoSpaceDE w:val="0"/>
        <w:autoSpaceDN w:val="0"/>
        <w:adjustRightInd w:val="0"/>
        <w:spacing w:after="0" w:line="240" w:lineRule="auto"/>
        <w:ind w:left="432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</w:t>
      </w:r>
      <w:r w:rsidR="00BD2A7D" w:rsidRPr="001815E6">
        <w:rPr>
          <w:rFonts w:ascii="Times New Roman" w:hAnsi="Times New Roman"/>
          <w:b/>
          <w:sz w:val="26"/>
          <w:szCs w:val="26"/>
        </w:rPr>
        <w:t>зменения  границ  населенных пунктов</w:t>
      </w:r>
    </w:p>
    <w:p w:rsidR="00BD2A7D" w:rsidRPr="00BD2A7D" w:rsidRDefault="00BD2A7D" w:rsidP="00CF7B68">
      <w:pPr>
        <w:tabs>
          <w:tab w:val="num" w:pos="0"/>
        </w:tabs>
        <w:suppressAutoHyphens/>
        <w:autoSpaceDE w:val="0"/>
        <w:autoSpaceDN w:val="0"/>
        <w:adjustRightInd w:val="0"/>
        <w:ind w:left="360"/>
        <w:jc w:val="center"/>
        <w:rPr>
          <w:b/>
          <w:sz w:val="26"/>
          <w:szCs w:val="26"/>
        </w:rPr>
      </w:pPr>
      <w:r w:rsidRPr="00BD2A7D">
        <w:rPr>
          <w:b/>
          <w:sz w:val="26"/>
          <w:szCs w:val="26"/>
        </w:rPr>
        <w:t xml:space="preserve">на территории  СП «Село </w:t>
      </w:r>
      <w:r>
        <w:rPr>
          <w:b/>
          <w:sz w:val="26"/>
          <w:szCs w:val="26"/>
        </w:rPr>
        <w:t>Маклино</w:t>
      </w:r>
      <w:r w:rsidRPr="00BD2A7D">
        <w:rPr>
          <w:b/>
          <w:sz w:val="26"/>
          <w:szCs w:val="26"/>
        </w:rPr>
        <w:t>»</w:t>
      </w:r>
    </w:p>
    <w:p w:rsidR="00BD2A7D" w:rsidRPr="00B93162" w:rsidRDefault="00BD2A7D" w:rsidP="00BD2A7D">
      <w:pPr>
        <w:pStyle w:val="Main"/>
        <w:suppressAutoHyphens/>
        <w:spacing w:line="240" w:lineRule="auto"/>
        <w:ind w:left="360" w:firstLine="0"/>
        <w:jc w:val="right"/>
        <w:rPr>
          <w:i/>
          <w:color w:val="FF0000"/>
          <w:sz w:val="26"/>
          <w:szCs w:val="26"/>
        </w:rPr>
      </w:pPr>
      <w:r w:rsidRPr="00B93162">
        <w:rPr>
          <w:i/>
          <w:sz w:val="26"/>
          <w:szCs w:val="26"/>
        </w:rPr>
        <w:t xml:space="preserve"> Таблица </w:t>
      </w:r>
      <w:r>
        <w:rPr>
          <w:i/>
          <w:sz w:val="26"/>
          <w:szCs w:val="26"/>
        </w:rPr>
        <w:t>5</w:t>
      </w:r>
    </w:p>
    <w:tbl>
      <w:tblPr>
        <w:tblW w:w="10314" w:type="dxa"/>
        <w:jc w:val="center"/>
        <w:tblLayout w:type="fixed"/>
        <w:tblLook w:val="0000" w:firstRow="0" w:lastRow="0" w:firstColumn="0" w:lastColumn="0" w:noHBand="0" w:noVBand="0"/>
      </w:tblPr>
      <w:tblGrid>
        <w:gridCol w:w="720"/>
        <w:gridCol w:w="4775"/>
        <w:gridCol w:w="4819"/>
      </w:tblGrid>
      <w:tr w:rsidR="00BD2A7D" w:rsidRPr="00B93162" w:rsidTr="001053EC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Pr="00B93162" w:rsidRDefault="00BD2A7D" w:rsidP="001053EC">
            <w:pPr>
              <w:pStyle w:val="afb"/>
              <w:snapToGrid w:val="0"/>
              <w:spacing w:line="200" w:lineRule="atLeast"/>
              <w:ind w:firstLine="0"/>
              <w:jc w:val="center"/>
              <w:rPr>
                <w:b/>
                <w:sz w:val="26"/>
                <w:szCs w:val="26"/>
              </w:rPr>
            </w:pPr>
            <w:r w:rsidRPr="00B93162">
              <w:rPr>
                <w:b/>
                <w:sz w:val="26"/>
                <w:szCs w:val="26"/>
              </w:rPr>
              <w:t xml:space="preserve">№ </w:t>
            </w:r>
          </w:p>
          <w:p w:rsidR="00BD2A7D" w:rsidRPr="00B93162" w:rsidRDefault="00BD2A7D" w:rsidP="001053EC">
            <w:pPr>
              <w:pStyle w:val="afb"/>
              <w:snapToGrid w:val="0"/>
              <w:spacing w:line="200" w:lineRule="atLeast"/>
              <w:ind w:firstLine="0"/>
              <w:jc w:val="center"/>
              <w:rPr>
                <w:b/>
                <w:sz w:val="26"/>
                <w:szCs w:val="26"/>
              </w:rPr>
            </w:pPr>
            <w:r w:rsidRPr="00B93162">
              <w:rPr>
                <w:b/>
                <w:sz w:val="26"/>
                <w:szCs w:val="26"/>
              </w:rPr>
              <w:t>п./п.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Pr="00B93162" w:rsidRDefault="00BD2A7D" w:rsidP="001053EC">
            <w:pPr>
              <w:pStyle w:val="afb"/>
              <w:snapToGrid w:val="0"/>
              <w:spacing w:line="200" w:lineRule="atLeast"/>
              <w:ind w:firstLine="0"/>
              <w:jc w:val="center"/>
              <w:rPr>
                <w:b/>
                <w:sz w:val="26"/>
                <w:szCs w:val="26"/>
              </w:rPr>
            </w:pPr>
            <w:r w:rsidRPr="00B93162">
              <w:rPr>
                <w:b/>
                <w:sz w:val="26"/>
                <w:szCs w:val="26"/>
              </w:rPr>
              <w:t xml:space="preserve">Населенный пункт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Pr="00B93162" w:rsidRDefault="00BD2A7D" w:rsidP="001053EC">
            <w:pPr>
              <w:pStyle w:val="afb"/>
              <w:snapToGrid w:val="0"/>
              <w:spacing w:line="200" w:lineRule="atLeast"/>
              <w:ind w:firstLine="0"/>
              <w:jc w:val="center"/>
              <w:rPr>
                <w:b/>
                <w:sz w:val="26"/>
                <w:szCs w:val="26"/>
              </w:rPr>
            </w:pPr>
            <w:r w:rsidRPr="00B93162">
              <w:rPr>
                <w:b/>
                <w:sz w:val="26"/>
                <w:szCs w:val="26"/>
              </w:rPr>
              <w:t xml:space="preserve">Основание </w:t>
            </w:r>
          </w:p>
        </w:tc>
      </w:tr>
      <w:tr w:rsidR="00BD2A7D" w:rsidRPr="00B93162" w:rsidTr="001053EC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B93162" w:rsidRDefault="00BD2A7D" w:rsidP="001053EC">
            <w:pPr>
              <w:snapToGrid w:val="0"/>
              <w:jc w:val="center"/>
              <w:rPr>
                <w:sz w:val="26"/>
                <w:szCs w:val="26"/>
              </w:rPr>
            </w:pPr>
            <w:r w:rsidRPr="00B93162">
              <w:rPr>
                <w:sz w:val="26"/>
                <w:szCs w:val="26"/>
              </w:rPr>
              <w:t>1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262C68" w:rsidRDefault="00BD2A7D" w:rsidP="001053EC">
            <w:pPr>
              <w:pStyle w:val="Main"/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Село Лесничество</w:t>
            </w:r>
            <w:r w:rsidRPr="00262C68">
              <w:rPr>
                <w:rFonts w:cs="Times New Roman"/>
                <w:sz w:val="26"/>
                <w:szCs w:val="26"/>
              </w:rPr>
              <w:t xml:space="preserve">  МО СП «</w:t>
            </w:r>
            <w:r>
              <w:rPr>
                <w:sz w:val="26"/>
                <w:szCs w:val="26"/>
              </w:rPr>
              <w:t>Село Маклино</w:t>
            </w:r>
            <w:r w:rsidRPr="00262C68">
              <w:rPr>
                <w:rFonts w:cs="Times New Roman"/>
                <w:sz w:val="26"/>
                <w:szCs w:val="26"/>
              </w:rPr>
              <w:t>»</w:t>
            </w:r>
          </w:p>
          <w:p w:rsidR="00BD2A7D" w:rsidRPr="00262C68" w:rsidRDefault="00BD2A7D" w:rsidP="001053EC">
            <w:pPr>
              <w:pStyle w:val="Main"/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Pr="00A93DCE" w:rsidRDefault="00BD2A7D" w:rsidP="001053EC">
            <w:pPr>
              <w:rPr>
                <w:sz w:val="26"/>
                <w:szCs w:val="26"/>
              </w:rPr>
            </w:pPr>
            <w:r w:rsidRPr="00262C68">
              <w:rPr>
                <w:sz w:val="26"/>
                <w:szCs w:val="26"/>
              </w:rPr>
              <w:t xml:space="preserve">Уточнение границы  населенного пункта в связи с </w:t>
            </w:r>
            <w:r>
              <w:rPr>
                <w:sz w:val="26"/>
                <w:szCs w:val="26"/>
              </w:rPr>
              <w:t>включением</w:t>
            </w:r>
            <w:r w:rsidRPr="00262C68">
              <w:rPr>
                <w:sz w:val="26"/>
                <w:szCs w:val="26"/>
              </w:rPr>
              <w:t xml:space="preserve"> участк</w:t>
            </w:r>
            <w:r>
              <w:rPr>
                <w:sz w:val="26"/>
                <w:szCs w:val="26"/>
              </w:rPr>
              <w:t>ов</w:t>
            </w:r>
            <w:r w:rsidRPr="00262C68">
              <w:rPr>
                <w:sz w:val="26"/>
                <w:szCs w:val="26"/>
              </w:rPr>
              <w:t xml:space="preserve">  </w:t>
            </w:r>
            <w:r w:rsidRPr="00A93DCE">
              <w:rPr>
                <w:sz w:val="26"/>
                <w:szCs w:val="26"/>
              </w:rPr>
              <w:t xml:space="preserve">категории земли </w:t>
            </w:r>
            <w:r>
              <w:rPr>
                <w:sz w:val="26"/>
                <w:szCs w:val="26"/>
              </w:rPr>
              <w:t>населенных пунктов</w:t>
            </w:r>
          </w:p>
          <w:p w:rsidR="00BD2A7D" w:rsidRPr="00262C68" w:rsidRDefault="00BD2A7D" w:rsidP="001053EC">
            <w:pPr>
              <w:pStyle w:val="afb"/>
              <w:snapToGrid w:val="0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BD2A7D" w:rsidRDefault="00BD2A7D" w:rsidP="00BD2A7D">
      <w:pPr>
        <w:pStyle w:val="af5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9E0026" w:rsidRDefault="009E0026" w:rsidP="00DD5B08">
      <w:pPr>
        <w:spacing w:line="360" w:lineRule="auto"/>
        <w:ind w:firstLine="705"/>
        <w:jc w:val="both"/>
        <w:rPr>
          <w:highlight w:val="lightGray"/>
        </w:rPr>
      </w:pPr>
    </w:p>
    <w:sectPr w:rsidR="009E0026" w:rsidSect="00AB6943"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32" w:rsidRDefault="00595532">
      <w:r>
        <w:separator/>
      </w:r>
    </w:p>
  </w:endnote>
  <w:endnote w:type="continuationSeparator" w:id="0">
    <w:p w:rsidR="00595532" w:rsidRDefault="0059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300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53EC" w:rsidRDefault="001053EC" w:rsidP="00887FEB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A39B9">
      <w:rPr>
        <w:rStyle w:val="ab"/>
        <w:noProof/>
      </w:rPr>
      <w:t>1</w:t>
    </w:r>
    <w:r>
      <w:rPr>
        <w:rStyle w:val="ab"/>
      </w:rPr>
      <w:fldChar w:fldCharType="end"/>
    </w:r>
  </w:p>
  <w:p w:rsidR="001053EC" w:rsidRDefault="001053EC" w:rsidP="00887FEB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53EC" w:rsidRDefault="001053EC" w:rsidP="00887FEB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A39B9">
      <w:rPr>
        <w:rStyle w:val="ab"/>
        <w:noProof/>
      </w:rPr>
      <w:t>4</w:t>
    </w:r>
    <w:r>
      <w:rPr>
        <w:rStyle w:val="ab"/>
      </w:rPr>
      <w:fldChar w:fldCharType="end"/>
    </w:r>
  </w:p>
  <w:p w:rsidR="001053EC" w:rsidRDefault="001053EC" w:rsidP="00887F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32" w:rsidRDefault="00595532">
      <w:r>
        <w:separator/>
      </w:r>
    </w:p>
  </w:footnote>
  <w:footnote w:type="continuationSeparator" w:id="0">
    <w:p w:rsidR="00595532" w:rsidRDefault="00595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53EC" w:rsidRDefault="001053E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53EC" w:rsidRDefault="001053EC">
    <w:pPr>
      <w:pStyle w:val="a5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EC" w:rsidRDefault="001053E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8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00E50960"/>
    <w:multiLevelType w:val="hybridMultilevel"/>
    <w:tmpl w:val="9EC42FC2"/>
    <w:lvl w:ilvl="0" w:tplc="E424C4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8292E8C"/>
    <w:multiLevelType w:val="hybridMultilevel"/>
    <w:tmpl w:val="EAF2F3BE"/>
    <w:lvl w:ilvl="0" w:tplc="54C21C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B1543D0"/>
    <w:multiLevelType w:val="hybridMultilevel"/>
    <w:tmpl w:val="3EC811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B647A8"/>
    <w:multiLevelType w:val="hybridMultilevel"/>
    <w:tmpl w:val="80328D0E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8E1401"/>
    <w:multiLevelType w:val="hybridMultilevel"/>
    <w:tmpl w:val="38A0BBAA"/>
    <w:lvl w:ilvl="0" w:tplc="C2AA97C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13670E50"/>
    <w:multiLevelType w:val="hybridMultilevel"/>
    <w:tmpl w:val="EA90330E"/>
    <w:lvl w:ilvl="0" w:tplc="6898FA2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15853B8A"/>
    <w:multiLevelType w:val="hybridMultilevel"/>
    <w:tmpl w:val="05363DB8"/>
    <w:lvl w:ilvl="0" w:tplc="EDB27D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9CC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E430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AE8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88A7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3C7C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36C4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ABC09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C74120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B97B41"/>
    <w:multiLevelType w:val="hybridMultilevel"/>
    <w:tmpl w:val="CA0CC05C"/>
    <w:lvl w:ilvl="0" w:tplc="627A75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4B26E8A"/>
    <w:multiLevelType w:val="hybridMultilevel"/>
    <w:tmpl w:val="FC108508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4149CC"/>
    <w:multiLevelType w:val="multilevel"/>
    <w:tmpl w:val="99B8A5A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 w15:restartNumberingAfterBreak="0">
    <w:nsid w:val="3B143F36"/>
    <w:multiLevelType w:val="hybridMultilevel"/>
    <w:tmpl w:val="7B447642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2917A5"/>
    <w:multiLevelType w:val="hybridMultilevel"/>
    <w:tmpl w:val="75CA5374"/>
    <w:lvl w:ilvl="0" w:tplc="6D385E9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4CCEA1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210E5C2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64E03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7DC9A0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E00B9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5B8590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6A96F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688049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A2D5DC6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EF56417"/>
    <w:multiLevelType w:val="hybridMultilevel"/>
    <w:tmpl w:val="78387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AF25D6"/>
    <w:multiLevelType w:val="hybridMultilevel"/>
    <w:tmpl w:val="803291F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1F3BCF"/>
    <w:multiLevelType w:val="hybridMultilevel"/>
    <w:tmpl w:val="5A4A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E4ECA"/>
    <w:multiLevelType w:val="hybridMultilevel"/>
    <w:tmpl w:val="A8F0A246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A6B01D1"/>
    <w:multiLevelType w:val="hybridMultilevel"/>
    <w:tmpl w:val="C3901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8" w15:restartNumberingAfterBreak="0">
    <w:nsid w:val="623F498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 w15:restartNumberingAfterBreak="0">
    <w:nsid w:val="62B5741E"/>
    <w:multiLevelType w:val="multilevel"/>
    <w:tmpl w:val="2370C7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 w15:restartNumberingAfterBreak="0">
    <w:nsid w:val="63DC3706"/>
    <w:multiLevelType w:val="hybridMultilevel"/>
    <w:tmpl w:val="86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E40718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47671A"/>
    <w:multiLevelType w:val="multilevel"/>
    <w:tmpl w:val="6A47671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3" w15:restartNumberingAfterBreak="0">
    <w:nsid w:val="7038634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741C1709"/>
    <w:multiLevelType w:val="hybridMultilevel"/>
    <w:tmpl w:val="684201B8"/>
    <w:lvl w:ilvl="0" w:tplc="2922775A">
      <w:start w:val="1"/>
      <w:numFmt w:val="decimal"/>
      <w:lvlText w:val="%1."/>
      <w:lvlJc w:val="left"/>
      <w:pPr>
        <w:ind w:left="1147" w:hanging="10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46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82671C"/>
    <w:multiLevelType w:val="hybridMultilevel"/>
    <w:tmpl w:val="D4B80FE2"/>
    <w:lvl w:ilvl="0" w:tplc="50A8B86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7"/>
  </w:num>
  <w:num w:numId="3">
    <w:abstractNumId w:val="30"/>
  </w:num>
  <w:num w:numId="4">
    <w:abstractNumId w:val="29"/>
  </w:num>
  <w:num w:numId="5">
    <w:abstractNumId w:val="45"/>
  </w:num>
  <w:num w:numId="6">
    <w:abstractNumId w:val="16"/>
  </w:num>
  <w:num w:numId="7">
    <w:abstractNumId w:val="5"/>
  </w:num>
  <w:num w:numId="8">
    <w:abstractNumId w:val="10"/>
  </w:num>
  <w:num w:numId="9">
    <w:abstractNumId w:val="25"/>
  </w:num>
  <w:num w:numId="10">
    <w:abstractNumId w:val="8"/>
  </w:num>
  <w:num w:numId="11">
    <w:abstractNumId w:val="19"/>
  </w:num>
  <w:num w:numId="12">
    <w:abstractNumId w:val="23"/>
  </w:num>
  <w:num w:numId="13">
    <w:abstractNumId w:val="35"/>
  </w:num>
  <w:num w:numId="14">
    <w:abstractNumId w:val="26"/>
  </w:num>
  <w:num w:numId="15">
    <w:abstractNumId w:val="27"/>
  </w:num>
  <w:num w:numId="16">
    <w:abstractNumId w:val="22"/>
  </w:num>
  <w:num w:numId="17">
    <w:abstractNumId w:val="46"/>
  </w:num>
  <w:num w:numId="18">
    <w:abstractNumId w:val="21"/>
  </w:num>
  <w:num w:numId="19">
    <w:abstractNumId w:val="37"/>
  </w:num>
  <w:num w:numId="20">
    <w:abstractNumId w:val="44"/>
  </w:num>
  <w:num w:numId="21">
    <w:abstractNumId w:val="47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39"/>
  </w:num>
  <w:num w:numId="27">
    <w:abstractNumId w:val="17"/>
  </w:num>
  <w:num w:numId="28">
    <w:abstractNumId w:val="18"/>
  </w:num>
  <w:num w:numId="29">
    <w:abstractNumId w:val="11"/>
  </w:num>
  <w:num w:numId="30">
    <w:abstractNumId w:val="13"/>
  </w:num>
  <w:num w:numId="31">
    <w:abstractNumId w:val="24"/>
  </w:num>
  <w:num w:numId="32">
    <w:abstractNumId w:val="12"/>
  </w:num>
  <w:num w:numId="33">
    <w:abstractNumId w:val="3"/>
  </w:num>
  <w:num w:numId="34">
    <w:abstractNumId w:val="28"/>
  </w:num>
  <w:num w:numId="35">
    <w:abstractNumId w:val="41"/>
  </w:num>
  <w:num w:numId="36">
    <w:abstractNumId w:val="33"/>
  </w:num>
  <w:num w:numId="37">
    <w:abstractNumId w:val="42"/>
  </w:num>
  <w:num w:numId="38">
    <w:abstractNumId w:val="31"/>
  </w:num>
  <w:num w:numId="39">
    <w:abstractNumId w:val="38"/>
  </w:num>
  <w:num w:numId="40">
    <w:abstractNumId w:val="43"/>
  </w:num>
  <w:num w:numId="41">
    <w:abstractNumId w:val="9"/>
  </w:num>
  <w:num w:numId="42">
    <w:abstractNumId w:val="36"/>
  </w:num>
  <w:num w:numId="43">
    <w:abstractNumId w:val="40"/>
  </w:num>
  <w:num w:numId="44">
    <w:abstractNumId w:val="34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43"/>
    <w:rsid w:val="000006F2"/>
    <w:rsid w:val="000007DF"/>
    <w:rsid w:val="00000D81"/>
    <w:rsid w:val="00000E4C"/>
    <w:rsid w:val="00001344"/>
    <w:rsid w:val="000020B1"/>
    <w:rsid w:val="00004619"/>
    <w:rsid w:val="000050F8"/>
    <w:rsid w:val="00006126"/>
    <w:rsid w:val="00006C11"/>
    <w:rsid w:val="00006CB5"/>
    <w:rsid w:val="000104F5"/>
    <w:rsid w:val="00010DDB"/>
    <w:rsid w:val="00010F39"/>
    <w:rsid w:val="00012244"/>
    <w:rsid w:val="00012851"/>
    <w:rsid w:val="00013082"/>
    <w:rsid w:val="000131A9"/>
    <w:rsid w:val="000134C6"/>
    <w:rsid w:val="00014564"/>
    <w:rsid w:val="000161C5"/>
    <w:rsid w:val="00016902"/>
    <w:rsid w:val="00017B21"/>
    <w:rsid w:val="00017F33"/>
    <w:rsid w:val="00020416"/>
    <w:rsid w:val="00020BE3"/>
    <w:rsid w:val="00021805"/>
    <w:rsid w:val="000230FF"/>
    <w:rsid w:val="00024CB6"/>
    <w:rsid w:val="0002633C"/>
    <w:rsid w:val="000266CF"/>
    <w:rsid w:val="00027C60"/>
    <w:rsid w:val="0003059D"/>
    <w:rsid w:val="000305F5"/>
    <w:rsid w:val="00030D1E"/>
    <w:rsid w:val="000320AC"/>
    <w:rsid w:val="00032D20"/>
    <w:rsid w:val="00032DE5"/>
    <w:rsid w:val="0003312F"/>
    <w:rsid w:val="00033E00"/>
    <w:rsid w:val="00034D1B"/>
    <w:rsid w:val="0003522D"/>
    <w:rsid w:val="00035542"/>
    <w:rsid w:val="0003721A"/>
    <w:rsid w:val="0003756A"/>
    <w:rsid w:val="00041607"/>
    <w:rsid w:val="00041C6D"/>
    <w:rsid w:val="000428E2"/>
    <w:rsid w:val="00042C7E"/>
    <w:rsid w:val="000433B6"/>
    <w:rsid w:val="00043EF2"/>
    <w:rsid w:val="00044B6D"/>
    <w:rsid w:val="000473A9"/>
    <w:rsid w:val="00050269"/>
    <w:rsid w:val="00050A32"/>
    <w:rsid w:val="00051549"/>
    <w:rsid w:val="0005253D"/>
    <w:rsid w:val="00053077"/>
    <w:rsid w:val="00053A03"/>
    <w:rsid w:val="00054042"/>
    <w:rsid w:val="00054842"/>
    <w:rsid w:val="0005490F"/>
    <w:rsid w:val="00054989"/>
    <w:rsid w:val="00054A1A"/>
    <w:rsid w:val="000554AA"/>
    <w:rsid w:val="00055B89"/>
    <w:rsid w:val="00056820"/>
    <w:rsid w:val="00056A66"/>
    <w:rsid w:val="000570AF"/>
    <w:rsid w:val="00057102"/>
    <w:rsid w:val="00057388"/>
    <w:rsid w:val="00060190"/>
    <w:rsid w:val="00061129"/>
    <w:rsid w:val="0006133C"/>
    <w:rsid w:val="00061AEC"/>
    <w:rsid w:val="00061FF9"/>
    <w:rsid w:val="000623DD"/>
    <w:rsid w:val="00062CE1"/>
    <w:rsid w:val="00063019"/>
    <w:rsid w:val="00063915"/>
    <w:rsid w:val="00063A92"/>
    <w:rsid w:val="0006481C"/>
    <w:rsid w:val="00065C72"/>
    <w:rsid w:val="000662ED"/>
    <w:rsid w:val="000671F6"/>
    <w:rsid w:val="00070E5B"/>
    <w:rsid w:val="000733F8"/>
    <w:rsid w:val="00076D88"/>
    <w:rsid w:val="0007758A"/>
    <w:rsid w:val="00077D3A"/>
    <w:rsid w:val="00081BF4"/>
    <w:rsid w:val="00081F10"/>
    <w:rsid w:val="00081FE2"/>
    <w:rsid w:val="00082FD8"/>
    <w:rsid w:val="000834F2"/>
    <w:rsid w:val="000836F0"/>
    <w:rsid w:val="0008388D"/>
    <w:rsid w:val="00084352"/>
    <w:rsid w:val="00084D56"/>
    <w:rsid w:val="00085675"/>
    <w:rsid w:val="00085925"/>
    <w:rsid w:val="0008684F"/>
    <w:rsid w:val="0009091A"/>
    <w:rsid w:val="00090B36"/>
    <w:rsid w:val="00090C01"/>
    <w:rsid w:val="000934C5"/>
    <w:rsid w:val="00093F66"/>
    <w:rsid w:val="000948AC"/>
    <w:rsid w:val="00094F2E"/>
    <w:rsid w:val="000959E7"/>
    <w:rsid w:val="00096315"/>
    <w:rsid w:val="000976B1"/>
    <w:rsid w:val="000A10B7"/>
    <w:rsid w:val="000A1200"/>
    <w:rsid w:val="000A250F"/>
    <w:rsid w:val="000A393B"/>
    <w:rsid w:val="000A3CB4"/>
    <w:rsid w:val="000A4DEC"/>
    <w:rsid w:val="000A5E30"/>
    <w:rsid w:val="000A775F"/>
    <w:rsid w:val="000A793C"/>
    <w:rsid w:val="000B07F8"/>
    <w:rsid w:val="000B0D1E"/>
    <w:rsid w:val="000B0E19"/>
    <w:rsid w:val="000B3D26"/>
    <w:rsid w:val="000B3F68"/>
    <w:rsid w:val="000B4556"/>
    <w:rsid w:val="000B52DD"/>
    <w:rsid w:val="000B61DC"/>
    <w:rsid w:val="000B624E"/>
    <w:rsid w:val="000B6306"/>
    <w:rsid w:val="000B6C62"/>
    <w:rsid w:val="000B6D76"/>
    <w:rsid w:val="000C061B"/>
    <w:rsid w:val="000C0CD2"/>
    <w:rsid w:val="000C36F7"/>
    <w:rsid w:val="000C41E5"/>
    <w:rsid w:val="000C5A40"/>
    <w:rsid w:val="000C7C6E"/>
    <w:rsid w:val="000D0497"/>
    <w:rsid w:val="000D088C"/>
    <w:rsid w:val="000D2333"/>
    <w:rsid w:val="000D35DD"/>
    <w:rsid w:val="000D3E6F"/>
    <w:rsid w:val="000D3EFC"/>
    <w:rsid w:val="000D40E1"/>
    <w:rsid w:val="000D44D0"/>
    <w:rsid w:val="000D578E"/>
    <w:rsid w:val="000D60A4"/>
    <w:rsid w:val="000D71C3"/>
    <w:rsid w:val="000D7EA9"/>
    <w:rsid w:val="000E0A39"/>
    <w:rsid w:val="000E30FD"/>
    <w:rsid w:val="000E32DA"/>
    <w:rsid w:val="000E458D"/>
    <w:rsid w:val="000E47D6"/>
    <w:rsid w:val="000E5008"/>
    <w:rsid w:val="000E5343"/>
    <w:rsid w:val="000E7469"/>
    <w:rsid w:val="000F04FA"/>
    <w:rsid w:val="000F066A"/>
    <w:rsid w:val="000F06EB"/>
    <w:rsid w:val="000F176B"/>
    <w:rsid w:val="000F1C65"/>
    <w:rsid w:val="000F3CC9"/>
    <w:rsid w:val="000F3E47"/>
    <w:rsid w:val="000F3F80"/>
    <w:rsid w:val="000F67B5"/>
    <w:rsid w:val="00100957"/>
    <w:rsid w:val="00100A70"/>
    <w:rsid w:val="00101260"/>
    <w:rsid w:val="001013F8"/>
    <w:rsid w:val="00101770"/>
    <w:rsid w:val="0010323D"/>
    <w:rsid w:val="00103F3E"/>
    <w:rsid w:val="001044B9"/>
    <w:rsid w:val="001053EC"/>
    <w:rsid w:val="001057EA"/>
    <w:rsid w:val="0010613C"/>
    <w:rsid w:val="0010698D"/>
    <w:rsid w:val="00106ED6"/>
    <w:rsid w:val="0010768A"/>
    <w:rsid w:val="00107D9A"/>
    <w:rsid w:val="0011010D"/>
    <w:rsid w:val="001117E9"/>
    <w:rsid w:val="00111CB4"/>
    <w:rsid w:val="00112753"/>
    <w:rsid w:val="00113AE7"/>
    <w:rsid w:val="001142B5"/>
    <w:rsid w:val="001144E3"/>
    <w:rsid w:val="0011566B"/>
    <w:rsid w:val="00116094"/>
    <w:rsid w:val="00120202"/>
    <w:rsid w:val="0012081D"/>
    <w:rsid w:val="00120E5A"/>
    <w:rsid w:val="00122275"/>
    <w:rsid w:val="001223D4"/>
    <w:rsid w:val="0012472B"/>
    <w:rsid w:val="0012493D"/>
    <w:rsid w:val="00124A97"/>
    <w:rsid w:val="00126042"/>
    <w:rsid w:val="00126199"/>
    <w:rsid w:val="00130F54"/>
    <w:rsid w:val="00131B8E"/>
    <w:rsid w:val="00133256"/>
    <w:rsid w:val="0013344E"/>
    <w:rsid w:val="00134F7F"/>
    <w:rsid w:val="001351F9"/>
    <w:rsid w:val="0013584D"/>
    <w:rsid w:val="001366BE"/>
    <w:rsid w:val="00136D28"/>
    <w:rsid w:val="00137499"/>
    <w:rsid w:val="001375ED"/>
    <w:rsid w:val="0013788D"/>
    <w:rsid w:val="00143126"/>
    <w:rsid w:val="00143B3E"/>
    <w:rsid w:val="00144F1E"/>
    <w:rsid w:val="001459E9"/>
    <w:rsid w:val="0014658B"/>
    <w:rsid w:val="00146918"/>
    <w:rsid w:val="00146EF5"/>
    <w:rsid w:val="00147ECB"/>
    <w:rsid w:val="00147FEF"/>
    <w:rsid w:val="00150814"/>
    <w:rsid w:val="001509A3"/>
    <w:rsid w:val="00151AD0"/>
    <w:rsid w:val="0015250E"/>
    <w:rsid w:val="00153067"/>
    <w:rsid w:val="001539E0"/>
    <w:rsid w:val="001541C7"/>
    <w:rsid w:val="0015439C"/>
    <w:rsid w:val="001544DF"/>
    <w:rsid w:val="001559CE"/>
    <w:rsid w:val="00155EAE"/>
    <w:rsid w:val="00156468"/>
    <w:rsid w:val="00156BE1"/>
    <w:rsid w:val="00160164"/>
    <w:rsid w:val="00160BCF"/>
    <w:rsid w:val="00161D4A"/>
    <w:rsid w:val="00161E63"/>
    <w:rsid w:val="00162ADA"/>
    <w:rsid w:val="0016421B"/>
    <w:rsid w:val="00164D11"/>
    <w:rsid w:val="00166A7F"/>
    <w:rsid w:val="00167061"/>
    <w:rsid w:val="0016712F"/>
    <w:rsid w:val="00167D08"/>
    <w:rsid w:val="00167D39"/>
    <w:rsid w:val="001726F4"/>
    <w:rsid w:val="0017321A"/>
    <w:rsid w:val="00173724"/>
    <w:rsid w:val="00173B83"/>
    <w:rsid w:val="0017440F"/>
    <w:rsid w:val="00174685"/>
    <w:rsid w:val="001750B7"/>
    <w:rsid w:val="001758E1"/>
    <w:rsid w:val="00175D54"/>
    <w:rsid w:val="0017628B"/>
    <w:rsid w:val="001811BF"/>
    <w:rsid w:val="00181846"/>
    <w:rsid w:val="00183F1E"/>
    <w:rsid w:val="001845DD"/>
    <w:rsid w:val="00184654"/>
    <w:rsid w:val="0018573D"/>
    <w:rsid w:val="001875C7"/>
    <w:rsid w:val="00190B13"/>
    <w:rsid w:val="00190CED"/>
    <w:rsid w:val="0019103B"/>
    <w:rsid w:val="00191B45"/>
    <w:rsid w:val="00192E5A"/>
    <w:rsid w:val="00194BDC"/>
    <w:rsid w:val="001953F9"/>
    <w:rsid w:val="00195992"/>
    <w:rsid w:val="00195F18"/>
    <w:rsid w:val="001966F6"/>
    <w:rsid w:val="0019719C"/>
    <w:rsid w:val="001973EC"/>
    <w:rsid w:val="001979A2"/>
    <w:rsid w:val="001A0198"/>
    <w:rsid w:val="001A01C1"/>
    <w:rsid w:val="001A098F"/>
    <w:rsid w:val="001A0B2A"/>
    <w:rsid w:val="001A225C"/>
    <w:rsid w:val="001A318B"/>
    <w:rsid w:val="001A40CF"/>
    <w:rsid w:val="001A4E5B"/>
    <w:rsid w:val="001A50C7"/>
    <w:rsid w:val="001A5871"/>
    <w:rsid w:val="001A6533"/>
    <w:rsid w:val="001A7007"/>
    <w:rsid w:val="001B0E2C"/>
    <w:rsid w:val="001B1225"/>
    <w:rsid w:val="001B37BC"/>
    <w:rsid w:val="001B4544"/>
    <w:rsid w:val="001B5B88"/>
    <w:rsid w:val="001B5F27"/>
    <w:rsid w:val="001B6260"/>
    <w:rsid w:val="001B7182"/>
    <w:rsid w:val="001B7447"/>
    <w:rsid w:val="001C0851"/>
    <w:rsid w:val="001C08D0"/>
    <w:rsid w:val="001C1127"/>
    <w:rsid w:val="001C1228"/>
    <w:rsid w:val="001C274C"/>
    <w:rsid w:val="001C2F55"/>
    <w:rsid w:val="001C33C1"/>
    <w:rsid w:val="001C3BE4"/>
    <w:rsid w:val="001C4660"/>
    <w:rsid w:val="001C513F"/>
    <w:rsid w:val="001C5408"/>
    <w:rsid w:val="001C6F7D"/>
    <w:rsid w:val="001D0257"/>
    <w:rsid w:val="001D0A8B"/>
    <w:rsid w:val="001D0DFD"/>
    <w:rsid w:val="001D11A3"/>
    <w:rsid w:val="001D15A6"/>
    <w:rsid w:val="001D167A"/>
    <w:rsid w:val="001D3658"/>
    <w:rsid w:val="001D3A81"/>
    <w:rsid w:val="001D3BD5"/>
    <w:rsid w:val="001D3CBF"/>
    <w:rsid w:val="001D40F1"/>
    <w:rsid w:val="001D51AD"/>
    <w:rsid w:val="001D6979"/>
    <w:rsid w:val="001D7042"/>
    <w:rsid w:val="001E0DF5"/>
    <w:rsid w:val="001E1889"/>
    <w:rsid w:val="001E21C9"/>
    <w:rsid w:val="001E24C6"/>
    <w:rsid w:val="001E2EFA"/>
    <w:rsid w:val="001E394A"/>
    <w:rsid w:val="001E4FA3"/>
    <w:rsid w:val="001E68BC"/>
    <w:rsid w:val="001F06DB"/>
    <w:rsid w:val="001F0B16"/>
    <w:rsid w:val="001F0C16"/>
    <w:rsid w:val="001F0D24"/>
    <w:rsid w:val="001F1242"/>
    <w:rsid w:val="001F26C0"/>
    <w:rsid w:val="001F2E2C"/>
    <w:rsid w:val="001F2F84"/>
    <w:rsid w:val="001F7AAD"/>
    <w:rsid w:val="002000EF"/>
    <w:rsid w:val="0020181E"/>
    <w:rsid w:val="00201D7B"/>
    <w:rsid w:val="00201DE7"/>
    <w:rsid w:val="0020218A"/>
    <w:rsid w:val="00202333"/>
    <w:rsid w:val="00202E63"/>
    <w:rsid w:val="00203B64"/>
    <w:rsid w:val="002064A8"/>
    <w:rsid w:val="00207C96"/>
    <w:rsid w:val="00207E31"/>
    <w:rsid w:val="00211A88"/>
    <w:rsid w:val="00211E21"/>
    <w:rsid w:val="002121FE"/>
    <w:rsid w:val="00212287"/>
    <w:rsid w:val="002136E0"/>
    <w:rsid w:val="0021457C"/>
    <w:rsid w:val="00214885"/>
    <w:rsid w:val="00215A48"/>
    <w:rsid w:val="00215C5F"/>
    <w:rsid w:val="0021644D"/>
    <w:rsid w:val="00216D12"/>
    <w:rsid w:val="00217F80"/>
    <w:rsid w:val="00220CE3"/>
    <w:rsid w:val="00222089"/>
    <w:rsid w:val="00224105"/>
    <w:rsid w:val="00224DF5"/>
    <w:rsid w:val="00224FD2"/>
    <w:rsid w:val="0022575F"/>
    <w:rsid w:val="002265E7"/>
    <w:rsid w:val="00226907"/>
    <w:rsid w:val="00227444"/>
    <w:rsid w:val="0023065D"/>
    <w:rsid w:val="002317B6"/>
    <w:rsid w:val="002323D7"/>
    <w:rsid w:val="00232D31"/>
    <w:rsid w:val="00232E2A"/>
    <w:rsid w:val="00233F43"/>
    <w:rsid w:val="00234031"/>
    <w:rsid w:val="00235B57"/>
    <w:rsid w:val="00236CC2"/>
    <w:rsid w:val="00236F3B"/>
    <w:rsid w:val="00237293"/>
    <w:rsid w:val="0024104C"/>
    <w:rsid w:val="00241106"/>
    <w:rsid w:val="00242C12"/>
    <w:rsid w:val="00242CAA"/>
    <w:rsid w:val="00242D14"/>
    <w:rsid w:val="00244323"/>
    <w:rsid w:val="00245A73"/>
    <w:rsid w:val="00246C81"/>
    <w:rsid w:val="0024700B"/>
    <w:rsid w:val="002504F6"/>
    <w:rsid w:val="00251194"/>
    <w:rsid w:val="002522CD"/>
    <w:rsid w:val="0025289C"/>
    <w:rsid w:val="002529F4"/>
    <w:rsid w:val="00253675"/>
    <w:rsid w:val="00253B46"/>
    <w:rsid w:val="00254180"/>
    <w:rsid w:val="00254E08"/>
    <w:rsid w:val="002550B3"/>
    <w:rsid w:val="00257A8B"/>
    <w:rsid w:val="00261CDD"/>
    <w:rsid w:val="00262BE7"/>
    <w:rsid w:val="00262D44"/>
    <w:rsid w:val="00262F49"/>
    <w:rsid w:val="00263DAF"/>
    <w:rsid w:val="00264C1F"/>
    <w:rsid w:val="00265F81"/>
    <w:rsid w:val="00266F39"/>
    <w:rsid w:val="002672BC"/>
    <w:rsid w:val="002672D0"/>
    <w:rsid w:val="002701F3"/>
    <w:rsid w:val="00270844"/>
    <w:rsid w:val="002719C1"/>
    <w:rsid w:val="00272215"/>
    <w:rsid w:val="00272F6E"/>
    <w:rsid w:val="00273208"/>
    <w:rsid w:val="00273BC9"/>
    <w:rsid w:val="00273CF9"/>
    <w:rsid w:val="002742FD"/>
    <w:rsid w:val="00274B42"/>
    <w:rsid w:val="00274FF4"/>
    <w:rsid w:val="0027544E"/>
    <w:rsid w:val="00276CA8"/>
    <w:rsid w:val="00277FE9"/>
    <w:rsid w:val="00280196"/>
    <w:rsid w:val="0028118E"/>
    <w:rsid w:val="0028144F"/>
    <w:rsid w:val="0028154B"/>
    <w:rsid w:val="00282004"/>
    <w:rsid w:val="00283209"/>
    <w:rsid w:val="00283FF1"/>
    <w:rsid w:val="002842A4"/>
    <w:rsid w:val="00285131"/>
    <w:rsid w:val="002857EB"/>
    <w:rsid w:val="00286715"/>
    <w:rsid w:val="00290B36"/>
    <w:rsid w:val="00290C31"/>
    <w:rsid w:val="00291B04"/>
    <w:rsid w:val="0029348C"/>
    <w:rsid w:val="00293AC0"/>
    <w:rsid w:val="0029497B"/>
    <w:rsid w:val="00294ACC"/>
    <w:rsid w:val="00294C21"/>
    <w:rsid w:val="00294F40"/>
    <w:rsid w:val="00294FFF"/>
    <w:rsid w:val="002979AB"/>
    <w:rsid w:val="002A0282"/>
    <w:rsid w:val="002A147A"/>
    <w:rsid w:val="002A30E7"/>
    <w:rsid w:val="002A3572"/>
    <w:rsid w:val="002A3743"/>
    <w:rsid w:val="002A3FAB"/>
    <w:rsid w:val="002A4192"/>
    <w:rsid w:val="002A519D"/>
    <w:rsid w:val="002A5ADB"/>
    <w:rsid w:val="002A6236"/>
    <w:rsid w:val="002A7260"/>
    <w:rsid w:val="002A73D4"/>
    <w:rsid w:val="002B070C"/>
    <w:rsid w:val="002B1012"/>
    <w:rsid w:val="002B11ED"/>
    <w:rsid w:val="002B1F98"/>
    <w:rsid w:val="002B22B7"/>
    <w:rsid w:val="002B3BF0"/>
    <w:rsid w:val="002B45B4"/>
    <w:rsid w:val="002B48CE"/>
    <w:rsid w:val="002B6524"/>
    <w:rsid w:val="002B6956"/>
    <w:rsid w:val="002B69D3"/>
    <w:rsid w:val="002B6FD8"/>
    <w:rsid w:val="002B7082"/>
    <w:rsid w:val="002B7B6A"/>
    <w:rsid w:val="002B7B81"/>
    <w:rsid w:val="002C03DA"/>
    <w:rsid w:val="002C078B"/>
    <w:rsid w:val="002C0983"/>
    <w:rsid w:val="002C31DF"/>
    <w:rsid w:val="002C3B11"/>
    <w:rsid w:val="002C4F35"/>
    <w:rsid w:val="002C51A8"/>
    <w:rsid w:val="002C5A14"/>
    <w:rsid w:val="002C5BEC"/>
    <w:rsid w:val="002C5F0A"/>
    <w:rsid w:val="002C6A97"/>
    <w:rsid w:val="002C6DB9"/>
    <w:rsid w:val="002C7619"/>
    <w:rsid w:val="002D1103"/>
    <w:rsid w:val="002D1959"/>
    <w:rsid w:val="002D25CF"/>
    <w:rsid w:val="002D3F7E"/>
    <w:rsid w:val="002D4CCD"/>
    <w:rsid w:val="002D57EA"/>
    <w:rsid w:val="002D5F42"/>
    <w:rsid w:val="002D60D2"/>
    <w:rsid w:val="002D664A"/>
    <w:rsid w:val="002D6B01"/>
    <w:rsid w:val="002D6CD7"/>
    <w:rsid w:val="002D78BC"/>
    <w:rsid w:val="002D7ADC"/>
    <w:rsid w:val="002E15C3"/>
    <w:rsid w:val="002E2949"/>
    <w:rsid w:val="002E3CA8"/>
    <w:rsid w:val="002E3CF5"/>
    <w:rsid w:val="002E4C30"/>
    <w:rsid w:val="002E4CBC"/>
    <w:rsid w:val="002E5B17"/>
    <w:rsid w:val="002E69AD"/>
    <w:rsid w:val="002E6A00"/>
    <w:rsid w:val="002E6EF1"/>
    <w:rsid w:val="002E7AC7"/>
    <w:rsid w:val="002E7DEC"/>
    <w:rsid w:val="002E7E40"/>
    <w:rsid w:val="002F0D45"/>
    <w:rsid w:val="002F127C"/>
    <w:rsid w:val="002F2070"/>
    <w:rsid w:val="002F28F5"/>
    <w:rsid w:val="002F2A7F"/>
    <w:rsid w:val="002F2DD3"/>
    <w:rsid w:val="002F3B59"/>
    <w:rsid w:val="002F4A9A"/>
    <w:rsid w:val="002F51B8"/>
    <w:rsid w:val="002F5349"/>
    <w:rsid w:val="002F619C"/>
    <w:rsid w:val="002F6388"/>
    <w:rsid w:val="002F67FA"/>
    <w:rsid w:val="002F75E9"/>
    <w:rsid w:val="003002AD"/>
    <w:rsid w:val="00300D44"/>
    <w:rsid w:val="00301198"/>
    <w:rsid w:val="00301293"/>
    <w:rsid w:val="00301841"/>
    <w:rsid w:val="00301C36"/>
    <w:rsid w:val="0030412C"/>
    <w:rsid w:val="00304351"/>
    <w:rsid w:val="003057C1"/>
    <w:rsid w:val="0030629A"/>
    <w:rsid w:val="00306388"/>
    <w:rsid w:val="00306541"/>
    <w:rsid w:val="003074E4"/>
    <w:rsid w:val="00307CE2"/>
    <w:rsid w:val="00310767"/>
    <w:rsid w:val="00311DAF"/>
    <w:rsid w:val="00311F02"/>
    <w:rsid w:val="00312210"/>
    <w:rsid w:val="00312AB3"/>
    <w:rsid w:val="0031337B"/>
    <w:rsid w:val="00313430"/>
    <w:rsid w:val="00313877"/>
    <w:rsid w:val="003139AE"/>
    <w:rsid w:val="00313B2F"/>
    <w:rsid w:val="00314458"/>
    <w:rsid w:val="00314F05"/>
    <w:rsid w:val="0031514A"/>
    <w:rsid w:val="003159DD"/>
    <w:rsid w:val="0031631E"/>
    <w:rsid w:val="00321731"/>
    <w:rsid w:val="00321DF5"/>
    <w:rsid w:val="00322346"/>
    <w:rsid w:val="003239C5"/>
    <w:rsid w:val="0032418E"/>
    <w:rsid w:val="003260CC"/>
    <w:rsid w:val="00326509"/>
    <w:rsid w:val="0032695E"/>
    <w:rsid w:val="00326A99"/>
    <w:rsid w:val="003271FD"/>
    <w:rsid w:val="00327ECD"/>
    <w:rsid w:val="00330003"/>
    <w:rsid w:val="00330FFE"/>
    <w:rsid w:val="003325FE"/>
    <w:rsid w:val="00332C66"/>
    <w:rsid w:val="00332DD4"/>
    <w:rsid w:val="00332EC2"/>
    <w:rsid w:val="00332F17"/>
    <w:rsid w:val="0033377E"/>
    <w:rsid w:val="00333A2B"/>
    <w:rsid w:val="0033606B"/>
    <w:rsid w:val="0033700F"/>
    <w:rsid w:val="0033797B"/>
    <w:rsid w:val="003379FC"/>
    <w:rsid w:val="00340316"/>
    <w:rsid w:val="003406E3"/>
    <w:rsid w:val="00340DE0"/>
    <w:rsid w:val="00341291"/>
    <w:rsid w:val="003413E0"/>
    <w:rsid w:val="0034142D"/>
    <w:rsid w:val="00341BB5"/>
    <w:rsid w:val="00342053"/>
    <w:rsid w:val="00342553"/>
    <w:rsid w:val="00342898"/>
    <w:rsid w:val="00342F33"/>
    <w:rsid w:val="00343210"/>
    <w:rsid w:val="00343CCF"/>
    <w:rsid w:val="00345130"/>
    <w:rsid w:val="003457F6"/>
    <w:rsid w:val="00345D5B"/>
    <w:rsid w:val="00347520"/>
    <w:rsid w:val="00347B3D"/>
    <w:rsid w:val="00350B5A"/>
    <w:rsid w:val="0035221B"/>
    <w:rsid w:val="003530E3"/>
    <w:rsid w:val="003532D1"/>
    <w:rsid w:val="00354C8A"/>
    <w:rsid w:val="00355B31"/>
    <w:rsid w:val="00355E98"/>
    <w:rsid w:val="003562E5"/>
    <w:rsid w:val="003563DE"/>
    <w:rsid w:val="003601F0"/>
    <w:rsid w:val="00361707"/>
    <w:rsid w:val="00361B79"/>
    <w:rsid w:val="00361F9F"/>
    <w:rsid w:val="0036262A"/>
    <w:rsid w:val="00364A81"/>
    <w:rsid w:val="00364AA1"/>
    <w:rsid w:val="00364CB1"/>
    <w:rsid w:val="0036609A"/>
    <w:rsid w:val="003662A9"/>
    <w:rsid w:val="0036661A"/>
    <w:rsid w:val="0036696E"/>
    <w:rsid w:val="0037257F"/>
    <w:rsid w:val="00372C12"/>
    <w:rsid w:val="00373206"/>
    <w:rsid w:val="00373666"/>
    <w:rsid w:val="0037435D"/>
    <w:rsid w:val="003743E2"/>
    <w:rsid w:val="0037465D"/>
    <w:rsid w:val="003746A5"/>
    <w:rsid w:val="00374B53"/>
    <w:rsid w:val="0037641D"/>
    <w:rsid w:val="00376B35"/>
    <w:rsid w:val="00377BE0"/>
    <w:rsid w:val="00377F51"/>
    <w:rsid w:val="003814E7"/>
    <w:rsid w:val="003817AF"/>
    <w:rsid w:val="003824F8"/>
    <w:rsid w:val="00382B75"/>
    <w:rsid w:val="00384518"/>
    <w:rsid w:val="00385571"/>
    <w:rsid w:val="00386AE4"/>
    <w:rsid w:val="00386CA0"/>
    <w:rsid w:val="00386F51"/>
    <w:rsid w:val="003870D5"/>
    <w:rsid w:val="003874EA"/>
    <w:rsid w:val="00387814"/>
    <w:rsid w:val="00390389"/>
    <w:rsid w:val="00390E35"/>
    <w:rsid w:val="00391A0A"/>
    <w:rsid w:val="00391C0E"/>
    <w:rsid w:val="0039207E"/>
    <w:rsid w:val="0039223D"/>
    <w:rsid w:val="00392F35"/>
    <w:rsid w:val="00393703"/>
    <w:rsid w:val="00394264"/>
    <w:rsid w:val="00394428"/>
    <w:rsid w:val="0039518A"/>
    <w:rsid w:val="00396860"/>
    <w:rsid w:val="003A1121"/>
    <w:rsid w:val="003A2683"/>
    <w:rsid w:val="003A2724"/>
    <w:rsid w:val="003A2F5F"/>
    <w:rsid w:val="003A40CF"/>
    <w:rsid w:val="003A46F6"/>
    <w:rsid w:val="003A5CD5"/>
    <w:rsid w:val="003A65D5"/>
    <w:rsid w:val="003A6BBC"/>
    <w:rsid w:val="003A7E68"/>
    <w:rsid w:val="003B2BB2"/>
    <w:rsid w:val="003B30DF"/>
    <w:rsid w:val="003B3154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268C"/>
    <w:rsid w:val="003C4E75"/>
    <w:rsid w:val="003C558E"/>
    <w:rsid w:val="003C59FB"/>
    <w:rsid w:val="003C6CF6"/>
    <w:rsid w:val="003C717F"/>
    <w:rsid w:val="003C73D0"/>
    <w:rsid w:val="003C7966"/>
    <w:rsid w:val="003D0568"/>
    <w:rsid w:val="003D0601"/>
    <w:rsid w:val="003D16FA"/>
    <w:rsid w:val="003D2368"/>
    <w:rsid w:val="003D4088"/>
    <w:rsid w:val="003D5586"/>
    <w:rsid w:val="003D6262"/>
    <w:rsid w:val="003D68F1"/>
    <w:rsid w:val="003D7597"/>
    <w:rsid w:val="003D7690"/>
    <w:rsid w:val="003D7721"/>
    <w:rsid w:val="003D7B1C"/>
    <w:rsid w:val="003D7B5A"/>
    <w:rsid w:val="003D7DEA"/>
    <w:rsid w:val="003D7FAD"/>
    <w:rsid w:val="003E0765"/>
    <w:rsid w:val="003E08BF"/>
    <w:rsid w:val="003E16A6"/>
    <w:rsid w:val="003E1B51"/>
    <w:rsid w:val="003E274E"/>
    <w:rsid w:val="003E2A39"/>
    <w:rsid w:val="003E3BFF"/>
    <w:rsid w:val="003E75C3"/>
    <w:rsid w:val="003E7B52"/>
    <w:rsid w:val="003F0184"/>
    <w:rsid w:val="003F0215"/>
    <w:rsid w:val="003F08D5"/>
    <w:rsid w:val="003F0FE6"/>
    <w:rsid w:val="003F15DB"/>
    <w:rsid w:val="003F4DB6"/>
    <w:rsid w:val="003F75B1"/>
    <w:rsid w:val="003F7A0E"/>
    <w:rsid w:val="00400C82"/>
    <w:rsid w:val="0040103E"/>
    <w:rsid w:val="00402894"/>
    <w:rsid w:val="00402CC4"/>
    <w:rsid w:val="0040339E"/>
    <w:rsid w:val="00403904"/>
    <w:rsid w:val="00404840"/>
    <w:rsid w:val="00405989"/>
    <w:rsid w:val="00405A70"/>
    <w:rsid w:val="0040611F"/>
    <w:rsid w:val="00406516"/>
    <w:rsid w:val="004065BE"/>
    <w:rsid w:val="004065CE"/>
    <w:rsid w:val="00407656"/>
    <w:rsid w:val="00407882"/>
    <w:rsid w:val="00407AE9"/>
    <w:rsid w:val="00410138"/>
    <w:rsid w:val="00411AA2"/>
    <w:rsid w:val="00412CB0"/>
    <w:rsid w:val="00413703"/>
    <w:rsid w:val="00413B0D"/>
    <w:rsid w:val="004140DE"/>
    <w:rsid w:val="004161EC"/>
    <w:rsid w:val="00416BC5"/>
    <w:rsid w:val="00416EB6"/>
    <w:rsid w:val="00417DFE"/>
    <w:rsid w:val="004203D5"/>
    <w:rsid w:val="00420621"/>
    <w:rsid w:val="004216BD"/>
    <w:rsid w:val="00421D7C"/>
    <w:rsid w:val="00421FD7"/>
    <w:rsid w:val="00423062"/>
    <w:rsid w:val="00423097"/>
    <w:rsid w:val="00424AD8"/>
    <w:rsid w:val="00424AED"/>
    <w:rsid w:val="00424D2A"/>
    <w:rsid w:val="004256A7"/>
    <w:rsid w:val="00425AF3"/>
    <w:rsid w:val="0042696F"/>
    <w:rsid w:val="00426AEA"/>
    <w:rsid w:val="00426BBD"/>
    <w:rsid w:val="00426E16"/>
    <w:rsid w:val="00426EAA"/>
    <w:rsid w:val="004276B4"/>
    <w:rsid w:val="004277BE"/>
    <w:rsid w:val="00430888"/>
    <w:rsid w:val="004310E9"/>
    <w:rsid w:val="004314DA"/>
    <w:rsid w:val="00431FD4"/>
    <w:rsid w:val="004320A6"/>
    <w:rsid w:val="00432FFA"/>
    <w:rsid w:val="0043506A"/>
    <w:rsid w:val="0043722A"/>
    <w:rsid w:val="00437310"/>
    <w:rsid w:val="004412E4"/>
    <w:rsid w:val="0044230C"/>
    <w:rsid w:val="0044289E"/>
    <w:rsid w:val="004444B8"/>
    <w:rsid w:val="00444551"/>
    <w:rsid w:val="00446E15"/>
    <w:rsid w:val="00446E1F"/>
    <w:rsid w:val="00447951"/>
    <w:rsid w:val="00450A4A"/>
    <w:rsid w:val="00450FD7"/>
    <w:rsid w:val="004529A0"/>
    <w:rsid w:val="00452E62"/>
    <w:rsid w:val="0045429F"/>
    <w:rsid w:val="00455438"/>
    <w:rsid w:val="00455E39"/>
    <w:rsid w:val="004568EA"/>
    <w:rsid w:val="004573C6"/>
    <w:rsid w:val="004630DB"/>
    <w:rsid w:val="00463C70"/>
    <w:rsid w:val="00464053"/>
    <w:rsid w:val="00464508"/>
    <w:rsid w:val="0046467E"/>
    <w:rsid w:val="00464A8F"/>
    <w:rsid w:val="004662D3"/>
    <w:rsid w:val="00466AB8"/>
    <w:rsid w:val="00470085"/>
    <w:rsid w:val="00470AFD"/>
    <w:rsid w:val="00470C75"/>
    <w:rsid w:val="00471FE0"/>
    <w:rsid w:val="00472844"/>
    <w:rsid w:val="004737A6"/>
    <w:rsid w:val="00473ADF"/>
    <w:rsid w:val="004772C0"/>
    <w:rsid w:val="00477D2B"/>
    <w:rsid w:val="004803D5"/>
    <w:rsid w:val="00480F8A"/>
    <w:rsid w:val="00481028"/>
    <w:rsid w:val="00481187"/>
    <w:rsid w:val="00481357"/>
    <w:rsid w:val="004814C7"/>
    <w:rsid w:val="00481574"/>
    <w:rsid w:val="004817E4"/>
    <w:rsid w:val="00481936"/>
    <w:rsid w:val="00481E4B"/>
    <w:rsid w:val="0048285C"/>
    <w:rsid w:val="004829FA"/>
    <w:rsid w:val="00483586"/>
    <w:rsid w:val="004848FC"/>
    <w:rsid w:val="00484B75"/>
    <w:rsid w:val="00485018"/>
    <w:rsid w:val="0048547A"/>
    <w:rsid w:val="00485DE0"/>
    <w:rsid w:val="00486A0F"/>
    <w:rsid w:val="0048739A"/>
    <w:rsid w:val="00487667"/>
    <w:rsid w:val="00487B24"/>
    <w:rsid w:val="004906B2"/>
    <w:rsid w:val="004908B3"/>
    <w:rsid w:val="004917EE"/>
    <w:rsid w:val="00491BAC"/>
    <w:rsid w:val="00492107"/>
    <w:rsid w:val="0049249C"/>
    <w:rsid w:val="00492668"/>
    <w:rsid w:val="00492BD4"/>
    <w:rsid w:val="004934FA"/>
    <w:rsid w:val="00493B48"/>
    <w:rsid w:val="0049435C"/>
    <w:rsid w:val="00494866"/>
    <w:rsid w:val="00494C44"/>
    <w:rsid w:val="00495957"/>
    <w:rsid w:val="00496623"/>
    <w:rsid w:val="00496680"/>
    <w:rsid w:val="004A349D"/>
    <w:rsid w:val="004A3D1A"/>
    <w:rsid w:val="004A409B"/>
    <w:rsid w:val="004A4792"/>
    <w:rsid w:val="004A47F4"/>
    <w:rsid w:val="004A528E"/>
    <w:rsid w:val="004A655A"/>
    <w:rsid w:val="004A6A64"/>
    <w:rsid w:val="004A6F67"/>
    <w:rsid w:val="004A779A"/>
    <w:rsid w:val="004B05D6"/>
    <w:rsid w:val="004B11BF"/>
    <w:rsid w:val="004B1B52"/>
    <w:rsid w:val="004B2E20"/>
    <w:rsid w:val="004B3143"/>
    <w:rsid w:val="004B4345"/>
    <w:rsid w:val="004B4A84"/>
    <w:rsid w:val="004B4FB5"/>
    <w:rsid w:val="004B5081"/>
    <w:rsid w:val="004B6309"/>
    <w:rsid w:val="004B6CD1"/>
    <w:rsid w:val="004C048C"/>
    <w:rsid w:val="004C0B5A"/>
    <w:rsid w:val="004C1695"/>
    <w:rsid w:val="004C1C19"/>
    <w:rsid w:val="004C2172"/>
    <w:rsid w:val="004C27B9"/>
    <w:rsid w:val="004C2EAA"/>
    <w:rsid w:val="004C3672"/>
    <w:rsid w:val="004C48C7"/>
    <w:rsid w:val="004C4DFD"/>
    <w:rsid w:val="004C5C65"/>
    <w:rsid w:val="004C6164"/>
    <w:rsid w:val="004C6A48"/>
    <w:rsid w:val="004D01B9"/>
    <w:rsid w:val="004D0727"/>
    <w:rsid w:val="004D147A"/>
    <w:rsid w:val="004D1929"/>
    <w:rsid w:val="004D1F63"/>
    <w:rsid w:val="004D279B"/>
    <w:rsid w:val="004D33C1"/>
    <w:rsid w:val="004D3A1F"/>
    <w:rsid w:val="004D4A50"/>
    <w:rsid w:val="004D5DE5"/>
    <w:rsid w:val="004D6F46"/>
    <w:rsid w:val="004D739E"/>
    <w:rsid w:val="004D7867"/>
    <w:rsid w:val="004E1385"/>
    <w:rsid w:val="004E346F"/>
    <w:rsid w:val="004E425E"/>
    <w:rsid w:val="004E5963"/>
    <w:rsid w:val="004E5C58"/>
    <w:rsid w:val="004F158C"/>
    <w:rsid w:val="004F16B6"/>
    <w:rsid w:val="004F3732"/>
    <w:rsid w:val="004F7229"/>
    <w:rsid w:val="004F74BE"/>
    <w:rsid w:val="004F7FB6"/>
    <w:rsid w:val="00501C7E"/>
    <w:rsid w:val="00501EEF"/>
    <w:rsid w:val="005050B9"/>
    <w:rsid w:val="00505122"/>
    <w:rsid w:val="0050582F"/>
    <w:rsid w:val="00506D6A"/>
    <w:rsid w:val="0050744B"/>
    <w:rsid w:val="00507B59"/>
    <w:rsid w:val="00510917"/>
    <w:rsid w:val="005118EF"/>
    <w:rsid w:val="00511C6A"/>
    <w:rsid w:val="005123AB"/>
    <w:rsid w:val="00513F93"/>
    <w:rsid w:val="00515F10"/>
    <w:rsid w:val="005167D8"/>
    <w:rsid w:val="005168CD"/>
    <w:rsid w:val="005177EE"/>
    <w:rsid w:val="00517B81"/>
    <w:rsid w:val="0052071D"/>
    <w:rsid w:val="00520E30"/>
    <w:rsid w:val="00521D6A"/>
    <w:rsid w:val="00522933"/>
    <w:rsid w:val="00522EB0"/>
    <w:rsid w:val="0052338B"/>
    <w:rsid w:val="005237C1"/>
    <w:rsid w:val="005239E9"/>
    <w:rsid w:val="00523E55"/>
    <w:rsid w:val="005277C7"/>
    <w:rsid w:val="00527D8D"/>
    <w:rsid w:val="0053064A"/>
    <w:rsid w:val="00530CAB"/>
    <w:rsid w:val="00530FD1"/>
    <w:rsid w:val="00531E7C"/>
    <w:rsid w:val="0053257C"/>
    <w:rsid w:val="00534507"/>
    <w:rsid w:val="00535AFF"/>
    <w:rsid w:val="00535CD1"/>
    <w:rsid w:val="005409E8"/>
    <w:rsid w:val="00540BE4"/>
    <w:rsid w:val="00543691"/>
    <w:rsid w:val="00543EA4"/>
    <w:rsid w:val="00545253"/>
    <w:rsid w:val="00546E7F"/>
    <w:rsid w:val="00547169"/>
    <w:rsid w:val="0054732D"/>
    <w:rsid w:val="00547471"/>
    <w:rsid w:val="005475F0"/>
    <w:rsid w:val="00550776"/>
    <w:rsid w:val="00550D1F"/>
    <w:rsid w:val="005518BA"/>
    <w:rsid w:val="00552B85"/>
    <w:rsid w:val="005546DF"/>
    <w:rsid w:val="00555154"/>
    <w:rsid w:val="00556D0F"/>
    <w:rsid w:val="00557230"/>
    <w:rsid w:val="005576AC"/>
    <w:rsid w:val="00560973"/>
    <w:rsid w:val="00560E15"/>
    <w:rsid w:val="005616D7"/>
    <w:rsid w:val="005621D8"/>
    <w:rsid w:val="00562687"/>
    <w:rsid w:val="005649FE"/>
    <w:rsid w:val="00570330"/>
    <w:rsid w:val="00570EE4"/>
    <w:rsid w:val="005711DD"/>
    <w:rsid w:val="00571D33"/>
    <w:rsid w:val="00571FFA"/>
    <w:rsid w:val="00573802"/>
    <w:rsid w:val="00575EB6"/>
    <w:rsid w:val="00575F2A"/>
    <w:rsid w:val="0057747D"/>
    <w:rsid w:val="0058016B"/>
    <w:rsid w:val="00580495"/>
    <w:rsid w:val="00580F21"/>
    <w:rsid w:val="00584611"/>
    <w:rsid w:val="00585BEC"/>
    <w:rsid w:val="00586643"/>
    <w:rsid w:val="00591219"/>
    <w:rsid w:val="0059152E"/>
    <w:rsid w:val="00591B97"/>
    <w:rsid w:val="00591B98"/>
    <w:rsid w:val="00593331"/>
    <w:rsid w:val="00594988"/>
    <w:rsid w:val="00595532"/>
    <w:rsid w:val="00596913"/>
    <w:rsid w:val="00597E72"/>
    <w:rsid w:val="005A0FE0"/>
    <w:rsid w:val="005A2DE1"/>
    <w:rsid w:val="005A2F2C"/>
    <w:rsid w:val="005A2F71"/>
    <w:rsid w:val="005A3393"/>
    <w:rsid w:val="005A3A4E"/>
    <w:rsid w:val="005A5966"/>
    <w:rsid w:val="005A6032"/>
    <w:rsid w:val="005A6047"/>
    <w:rsid w:val="005A6411"/>
    <w:rsid w:val="005A6BB4"/>
    <w:rsid w:val="005A7033"/>
    <w:rsid w:val="005B1EB8"/>
    <w:rsid w:val="005B24BC"/>
    <w:rsid w:val="005B371F"/>
    <w:rsid w:val="005B3E37"/>
    <w:rsid w:val="005B54FE"/>
    <w:rsid w:val="005B5DA2"/>
    <w:rsid w:val="005B6C1D"/>
    <w:rsid w:val="005B7E28"/>
    <w:rsid w:val="005C09A8"/>
    <w:rsid w:val="005C1E22"/>
    <w:rsid w:val="005C2860"/>
    <w:rsid w:val="005C3B0E"/>
    <w:rsid w:val="005C3C46"/>
    <w:rsid w:val="005C65ED"/>
    <w:rsid w:val="005C70A5"/>
    <w:rsid w:val="005C7EB2"/>
    <w:rsid w:val="005D03C1"/>
    <w:rsid w:val="005D0C35"/>
    <w:rsid w:val="005D2A4F"/>
    <w:rsid w:val="005D2BA5"/>
    <w:rsid w:val="005D4A33"/>
    <w:rsid w:val="005D4D38"/>
    <w:rsid w:val="005D5AE1"/>
    <w:rsid w:val="005D6A13"/>
    <w:rsid w:val="005D71EE"/>
    <w:rsid w:val="005D74CB"/>
    <w:rsid w:val="005D7748"/>
    <w:rsid w:val="005D7FFB"/>
    <w:rsid w:val="005E0158"/>
    <w:rsid w:val="005E1999"/>
    <w:rsid w:val="005E219B"/>
    <w:rsid w:val="005E3338"/>
    <w:rsid w:val="005E39A7"/>
    <w:rsid w:val="005E3B77"/>
    <w:rsid w:val="005E4458"/>
    <w:rsid w:val="005E5369"/>
    <w:rsid w:val="005E77BF"/>
    <w:rsid w:val="005F11BD"/>
    <w:rsid w:val="005F26C3"/>
    <w:rsid w:val="005F3481"/>
    <w:rsid w:val="005F52A8"/>
    <w:rsid w:val="005F6716"/>
    <w:rsid w:val="005F6CD7"/>
    <w:rsid w:val="005F77A1"/>
    <w:rsid w:val="005F7A11"/>
    <w:rsid w:val="006005DA"/>
    <w:rsid w:val="006019A9"/>
    <w:rsid w:val="00601B70"/>
    <w:rsid w:val="00601E3D"/>
    <w:rsid w:val="0060203D"/>
    <w:rsid w:val="00603035"/>
    <w:rsid w:val="00603182"/>
    <w:rsid w:val="006034A6"/>
    <w:rsid w:val="00603784"/>
    <w:rsid w:val="00605344"/>
    <w:rsid w:val="006059CE"/>
    <w:rsid w:val="00605DA7"/>
    <w:rsid w:val="00607128"/>
    <w:rsid w:val="00607454"/>
    <w:rsid w:val="00607581"/>
    <w:rsid w:val="00607793"/>
    <w:rsid w:val="00610DA2"/>
    <w:rsid w:val="00610EEE"/>
    <w:rsid w:val="00611749"/>
    <w:rsid w:val="006118D7"/>
    <w:rsid w:val="006121F0"/>
    <w:rsid w:val="00612233"/>
    <w:rsid w:val="006126E5"/>
    <w:rsid w:val="00612D4F"/>
    <w:rsid w:val="00613484"/>
    <w:rsid w:val="00615C8F"/>
    <w:rsid w:val="0061757C"/>
    <w:rsid w:val="006206EB"/>
    <w:rsid w:val="00620721"/>
    <w:rsid w:val="006216B3"/>
    <w:rsid w:val="00622725"/>
    <w:rsid w:val="00622A6D"/>
    <w:rsid w:val="006235DD"/>
    <w:rsid w:val="006238E4"/>
    <w:rsid w:val="00624112"/>
    <w:rsid w:val="00624A7C"/>
    <w:rsid w:val="006252B0"/>
    <w:rsid w:val="0062572A"/>
    <w:rsid w:val="00627082"/>
    <w:rsid w:val="00627DA9"/>
    <w:rsid w:val="006305E5"/>
    <w:rsid w:val="00630877"/>
    <w:rsid w:val="00631032"/>
    <w:rsid w:val="0063202C"/>
    <w:rsid w:val="00632A09"/>
    <w:rsid w:val="00632DF9"/>
    <w:rsid w:val="0063376E"/>
    <w:rsid w:val="0063396A"/>
    <w:rsid w:val="00633C82"/>
    <w:rsid w:val="0063560A"/>
    <w:rsid w:val="00635DC1"/>
    <w:rsid w:val="00640F33"/>
    <w:rsid w:val="0064241D"/>
    <w:rsid w:val="00643926"/>
    <w:rsid w:val="006474CA"/>
    <w:rsid w:val="006508F1"/>
    <w:rsid w:val="006518DA"/>
    <w:rsid w:val="00651AAE"/>
    <w:rsid w:val="006523D7"/>
    <w:rsid w:val="0065250B"/>
    <w:rsid w:val="00652654"/>
    <w:rsid w:val="00653329"/>
    <w:rsid w:val="00654ED6"/>
    <w:rsid w:val="006552F1"/>
    <w:rsid w:val="006556BF"/>
    <w:rsid w:val="0065602F"/>
    <w:rsid w:val="006604BF"/>
    <w:rsid w:val="006613AC"/>
    <w:rsid w:val="00661EB9"/>
    <w:rsid w:val="00662399"/>
    <w:rsid w:val="00662B5B"/>
    <w:rsid w:val="00663500"/>
    <w:rsid w:val="00665DE5"/>
    <w:rsid w:val="0066689D"/>
    <w:rsid w:val="00666F71"/>
    <w:rsid w:val="006677A7"/>
    <w:rsid w:val="00671D24"/>
    <w:rsid w:val="00672B66"/>
    <w:rsid w:val="0067411D"/>
    <w:rsid w:val="00674237"/>
    <w:rsid w:val="00675775"/>
    <w:rsid w:val="006764F5"/>
    <w:rsid w:val="00676AF2"/>
    <w:rsid w:val="00677C20"/>
    <w:rsid w:val="006807E6"/>
    <w:rsid w:val="00680BC3"/>
    <w:rsid w:val="006833DB"/>
    <w:rsid w:val="006862B6"/>
    <w:rsid w:val="00687CF0"/>
    <w:rsid w:val="00690143"/>
    <w:rsid w:val="00693505"/>
    <w:rsid w:val="00694FC5"/>
    <w:rsid w:val="00695AA4"/>
    <w:rsid w:val="00696684"/>
    <w:rsid w:val="00696861"/>
    <w:rsid w:val="00696BE1"/>
    <w:rsid w:val="00696E77"/>
    <w:rsid w:val="006A3134"/>
    <w:rsid w:val="006A43C0"/>
    <w:rsid w:val="006A4BDB"/>
    <w:rsid w:val="006A7E47"/>
    <w:rsid w:val="006B2129"/>
    <w:rsid w:val="006B274B"/>
    <w:rsid w:val="006B2904"/>
    <w:rsid w:val="006B2EE8"/>
    <w:rsid w:val="006B3814"/>
    <w:rsid w:val="006B387E"/>
    <w:rsid w:val="006B4034"/>
    <w:rsid w:val="006B474F"/>
    <w:rsid w:val="006B6220"/>
    <w:rsid w:val="006C07D6"/>
    <w:rsid w:val="006C0B70"/>
    <w:rsid w:val="006C122E"/>
    <w:rsid w:val="006C181A"/>
    <w:rsid w:val="006C1EDA"/>
    <w:rsid w:val="006C2766"/>
    <w:rsid w:val="006C3300"/>
    <w:rsid w:val="006C34AE"/>
    <w:rsid w:val="006C4343"/>
    <w:rsid w:val="006C5109"/>
    <w:rsid w:val="006C52EA"/>
    <w:rsid w:val="006C552D"/>
    <w:rsid w:val="006C5C66"/>
    <w:rsid w:val="006D072F"/>
    <w:rsid w:val="006D0D2A"/>
    <w:rsid w:val="006D1CF7"/>
    <w:rsid w:val="006D1DF4"/>
    <w:rsid w:val="006D3D25"/>
    <w:rsid w:val="006D4EF7"/>
    <w:rsid w:val="006D507C"/>
    <w:rsid w:val="006D6D70"/>
    <w:rsid w:val="006D7514"/>
    <w:rsid w:val="006D7D45"/>
    <w:rsid w:val="006E03FC"/>
    <w:rsid w:val="006E06AF"/>
    <w:rsid w:val="006E0998"/>
    <w:rsid w:val="006E0CC4"/>
    <w:rsid w:val="006E116B"/>
    <w:rsid w:val="006E1672"/>
    <w:rsid w:val="006E1868"/>
    <w:rsid w:val="006E3596"/>
    <w:rsid w:val="006E3794"/>
    <w:rsid w:val="006E3CFE"/>
    <w:rsid w:val="006E405F"/>
    <w:rsid w:val="006E413A"/>
    <w:rsid w:val="006E43F7"/>
    <w:rsid w:val="006E4FB8"/>
    <w:rsid w:val="006E5E54"/>
    <w:rsid w:val="006E5EC0"/>
    <w:rsid w:val="006E649B"/>
    <w:rsid w:val="006E6C33"/>
    <w:rsid w:val="006E77D5"/>
    <w:rsid w:val="006E7C75"/>
    <w:rsid w:val="006F05A9"/>
    <w:rsid w:val="006F0B87"/>
    <w:rsid w:val="006F2D63"/>
    <w:rsid w:val="006F3AE0"/>
    <w:rsid w:val="006F3AE7"/>
    <w:rsid w:val="006F3E89"/>
    <w:rsid w:val="006F5341"/>
    <w:rsid w:val="006F5ACE"/>
    <w:rsid w:val="006F5C91"/>
    <w:rsid w:val="006F6160"/>
    <w:rsid w:val="006F77EA"/>
    <w:rsid w:val="0070089A"/>
    <w:rsid w:val="00700EC6"/>
    <w:rsid w:val="0070170E"/>
    <w:rsid w:val="00702161"/>
    <w:rsid w:val="007024A8"/>
    <w:rsid w:val="0070311A"/>
    <w:rsid w:val="00703225"/>
    <w:rsid w:val="00703859"/>
    <w:rsid w:val="007039CD"/>
    <w:rsid w:val="00703F90"/>
    <w:rsid w:val="00705EA3"/>
    <w:rsid w:val="0071043D"/>
    <w:rsid w:val="00711281"/>
    <w:rsid w:val="007119E0"/>
    <w:rsid w:val="007123A4"/>
    <w:rsid w:val="007126A3"/>
    <w:rsid w:val="00713294"/>
    <w:rsid w:val="007151CA"/>
    <w:rsid w:val="00715E5C"/>
    <w:rsid w:val="00716B8F"/>
    <w:rsid w:val="0071745D"/>
    <w:rsid w:val="00721494"/>
    <w:rsid w:val="007226ED"/>
    <w:rsid w:val="00722715"/>
    <w:rsid w:val="00723C72"/>
    <w:rsid w:val="00724216"/>
    <w:rsid w:val="00724252"/>
    <w:rsid w:val="0072489C"/>
    <w:rsid w:val="00726A64"/>
    <w:rsid w:val="00726ED0"/>
    <w:rsid w:val="007276BD"/>
    <w:rsid w:val="00727B79"/>
    <w:rsid w:val="00730246"/>
    <w:rsid w:val="00731603"/>
    <w:rsid w:val="00731A37"/>
    <w:rsid w:val="00731C16"/>
    <w:rsid w:val="0073247C"/>
    <w:rsid w:val="00732861"/>
    <w:rsid w:val="007333B6"/>
    <w:rsid w:val="00733635"/>
    <w:rsid w:val="007336D5"/>
    <w:rsid w:val="00735319"/>
    <w:rsid w:val="00735772"/>
    <w:rsid w:val="00736197"/>
    <w:rsid w:val="00736D33"/>
    <w:rsid w:val="00736D6D"/>
    <w:rsid w:val="00740AD6"/>
    <w:rsid w:val="00741082"/>
    <w:rsid w:val="007413D5"/>
    <w:rsid w:val="00742218"/>
    <w:rsid w:val="007422E8"/>
    <w:rsid w:val="007428C9"/>
    <w:rsid w:val="00744835"/>
    <w:rsid w:val="00744E22"/>
    <w:rsid w:val="007450AD"/>
    <w:rsid w:val="007451C4"/>
    <w:rsid w:val="00746F8F"/>
    <w:rsid w:val="007474AA"/>
    <w:rsid w:val="0074765F"/>
    <w:rsid w:val="0075206A"/>
    <w:rsid w:val="007527B0"/>
    <w:rsid w:val="0075292D"/>
    <w:rsid w:val="0075313F"/>
    <w:rsid w:val="0075391E"/>
    <w:rsid w:val="00755052"/>
    <w:rsid w:val="007555AB"/>
    <w:rsid w:val="00757821"/>
    <w:rsid w:val="007601B1"/>
    <w:rsid w:val="00762CCD"/>
    <w:rsid w:val="00763028"/>
    <w:rsid w:val="007632FD"/>
    <w:rsid w:val="00763689"/>
    <w:rsid w:val="00764BCB"/>
    <w:rsid w:val="007654A7"/>
    <w:rsid w:val="007656DB"/>
    <w:rsid w:val="00765A01"/>
    <w:rsid w:val="00766E8C"/>
    <w:rsid w:val="00767717"/>
    <w:rsid w:val="0076784F"/>
    <w:rsid w:val="00767CDB"/>
    <w:rsid w:val="00771D16"/>
    <w:rsid w:val="00772A98"/>
    <w:rsid w:val="00773E43"/>
    <w:rsid w:val="00774B19"/>
    <w:rsid w:val="00775716"/>
    <w:rsid w:val="00776D58"/>
    <w:rsid w:val="00776F45"/>
    <w:rsid w:val="00777136"/>
    <w:rsid w:val="00777480"/>
    <w:rsid w:val="00777B5E"/>
    <w:rsid w:val="00780396"/>
    <w:rsid w:val="007807EE"/>
    <w:rsid w:val="00780A8E"/>
    <w:rsid w:val="00781C81"/>
    <w:rsid w:val="0078206B"/>
    <w:rsid w:val="00782454"/>
    <w:rsid w:val="00782AC1"/>
    <w:rsid w:val="00782C84"/>
    <w:rsid w:val="00783AFB"/>
    <w:rsid w:val="00785468"/>
    <w:rsid w:val="00785C11"/>
    <w:rsid w:val="007867E1"/>
    <w:rsid w:val="007869DB"/>
    <w:rsid w:val="00787C7E"/>
    <w:rsid w:val="007900BD"/>
    <w:rsid w:val="00790501"/>
    <w:rsid w:val="00791DFA"/>
    <w:rsid w:val="007941F5"/>
    <w:rsid w:val="0079467C"/>
    <w:rsid w:val="00794735"/>
    <w:rsid w:val="007947A9"/>
    <w:rsid w:val="00794CF7"/>
    <w:rsid w:val="00795034"/>
    <w:rsid w:val="00795F1B"/>
    <w:rsid w:val="007960A9"/>
    <w:rsid w:val="00796485"/>
    <w:rsid w:val="0079651E"/>
    <w:rsid w:val="00796A5D"/>
    <w:rsid w:val="00796C36"/>
    <w:rsid w:val="007971D8"/>
    <w:rsid w:val="007A0A70"/>
    <w:rsid w:val="007A1731"/>
    <w:rsid w:val="007A1C33"/>
    <w:rsid w:val="007A204C"/>
    <w:rsid w:val="007A21C3"/>
    <w:rsid w:val="007A5C3A"/>
    <w:rsid w:val="007A609A"/>
    <w:rsid w:val="007A6114"/>
    <w:rsid w:val="007B1090"/>
    <w:rsid w:val="007B26FF"/>
    <w:rsid w:val="007B310C"/>
    <w:rsid w:val="007B3A19"/>
    <w:rsid w:val="007B48F0"/>
    <w:rsid w:val="007B5110"/>
    <w:rsid w:val="007B6271"/>
    <w:rsid w:val="007B6D0B"/>
    <w:rsid w:val="007B6F9D"/>
    <w:rsid w:val="007B743F"/>
    <w:rsid w:val="007B75D7"/>
    <w:rsid w:val="007B784B"/>
    <w:rsid w:val="007C0876"/>
    <w:rsid w:val="007C0D90"/>
    <w:rsid w:val="007C189B"/>
    <w:rsid w:val="007C18A5"/>
    <w:rsid w:val="007C2264"/>
    <w:rsid w:val="007C34DA"/>
    <w:rsid w:val="007C3DBD"/>
    <w:rsid w:val="007C40C0"/>
    <w:rsid w:val="007C51D1"/>
    <w:rsid w:val="007C55F6"/>
    <w:rsid w:val="007C630B"/>
    <w:rsid w:val="007C69A9"/>
    <w:rsid w:val="007C75D4"/>
    <w:rsid w:val="007C7E4B"/>
    <w:rsid w:val="007D112B"/>
    <w:rsid w:val="007D1FC1"/>
    <w:rsid w:val="007D23A5"/>
    <w:rsid w:val="007D2800"/>
    <w:rsid w:val="007D2805"/>
    <w:rsid w:val="007D3169"/>
    <w:rsid w:val="007D53B0"/>
    <w:rsid w:val="007D588B"/>
    <w:rsid w:val="007D77BC"/>
    <w:rsid w:val="007D78AD"/>
    <w:rsid w:val="007E1ED0"/>
    <w:rsid w:val="007E21D5"/>
    <w:rsid w:val="007E2AE1"/>
    <w:rsid w:val="007E33BB"/>
    <w:rsid w:val="007E40F4"/>
    <w:rsid w:val="007E41CC"/>
    <w:rsid w:val="007E5B36"/>
    <w:rsid w:val="007F0884"/>
    <w:rsid w:val="007F10BA"/>
    <w:rsid w:val="007F1F4E"/>
    <w:rsid w:val="007F2B4B"/>
    <w:rsid w:val="007F445B"/>
    <w:rsid w:val="007F5FB3"/>
    <w:rsid w:val="007F7968"/>
    <w:rsid w:val="007F79D6"/>
    <w:rsid w:val="007F7AA7"/>
    <w:rsid w:val="0080015C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7B8"/>
    <w:rsid w:val="00807AD6"/>
    <w:rsid w:val="00810ACF"/>
    <w:rsid w:val="00811AF6"/>
    <w:rsid w:val="008128D9"/>
    <w:rsid w:val="00812DD2"/>
    <w:rsid w:val="00813E88"/>
    <w:rsid w:val="00816A47"/>
    <w:rsid w:val="00816B98"/>
    <w:rsid w:val="0081735E"/>
    <w:rsid w:val="008179CF"/>
    <w:rsid w:val="00820D8B"/>
    <w:rsid w:val="008214DD"/>
    <w:rsid w:val="00823001"/>
    <w:rsid w:val="0082350E"/>
    <w:rsid w:val="00823648"/>
    <w:rsid w:val="0082442C"/>
    <w:rsid w:val="008277E3"/>
    <w:rsid w:val="00827E89"/>
    <w:rsid w:val="008305A1"/>
    <w:rsid w:val="00831B42"/>
    <w:rsid w:val="00831BB3"/>
    <w:rsid w:val="00831C71"/>
    <w:rsid w:val="00832D15"/>
    <w:rsid w:val="00832D68"/>
    <w:rsid w:val="00833501"/>
    <w:rsid w:val="00834032"/>
    <w:rsid w:val="008341B5"/>
    <w:rsid w:val="008345CB"/>
    <w:rsid w:val="00835397"/>
    <w:rsid w:val="008355A3"/>
    <w:rsid w:val="00835EF2"/>
    <w:rsid w:val="00836B1B"/>
    <w:rsid w:val="00836CA1"/>
    <w:rsid w:val="008371B1"/>
    <w:rsid w:val="008374D9"/>
    <w:rsid w:val="00837842"/>
    <w:rsid w:val="00837843"/>
    <w:rsid w:val="0083799E"/>
    <w:rsid w:val="008400C3"/>
    <w:rsid w:val="00840763"/>
    <w:rsid w:val="008413FD"/>
    <w:rsid w:val="00841663"/>
    <w:rsid w:val="0084365C"/>
    <w:rsid w:val="00843925"/>
    <w:rsid w:val="00844F66"/>
    <w:rsid w:val="00845266"/>
    <w:rsid w:val="008453DB"/>
    <w:rsid w:val="008456C6"/>
    <w:rsid w:val="00845C87"/>
    <w:rsid w:val="00846FC1"/>
    <w:rsid w:val="00847386"/>
    <w:rsid w:val="00850835"/>
    <w:rsid w:val="00850B72"/>
    <w:rsid w:val="00850E0C"/>
    <w:rsid w:val="00850F02"/>
    <w:rsid w:val="0085126E"/>
    <w:rsid w:val="0085213B"/>
    <w:rsid w:val="008523FA"/>
    <w:rsid w:val="0085286B"/>
    <w:rsid w:val="00852B15"/>
    <w:rsid w:val="0085470F"/>
    <w:rsid w:val="00855331"/>
    <w:rsid w:val="00855BF5"/>
    <w:rsid w:val="0085641B"/>
    <w:rsid w:val="00856FBD"/>
    <w:rsid w:val="0086275F"/>
    <w:rsid w:val="00863030"/>
    <w:rsid w:val="00863CC5"/>
    <w:rsid w:val="0086597C"/>
    <w:rsid w:val="00865DA8"/>
    <w:rsid w:val="00865E55"/>
    <w:rsid w:val="00866039"/>
    <w:rsid w:val="008668C7"/>
    <w:rsid w:val="00866946"/>
    <w:rsid w:val="00867147"/>
    <w:rsid w:val="008671A5"/>
    <w:rsid w:val="00867D07"/>
    <w:rsid w:val="0087041D"/>
    <w:rsid w:val="0087066E"/>
    <w:rsid w:val="00872ACB"/>
    <w:rsid w:val="00873A4D"/>
    <w:rsid w:val="0087524A"/>
    <w:rsid w:val="0087526A"/>
    <w:rsid w:val="00875395"/>
    <w:rsid w:val="00875647"/>
    <w:rsid w:val="00875A4C"/>
    <w:rsid w:val="0087768E"/>
    <w:rsid w:val="008776A6"/>
    <w:rsid w:val="008804BD"/>
    <w:rsid w:val="008817EE"/>
    <w:rsid w:val="00881BEC"/>
    <w:rsid w:val="00882394"/>
    <w:rsid w:val="00882FB3"/>
    <w:rsid w:val="008838E8"/>
    <w:rsid w:val="008840E3"/>
    <w:rsid w:val="008866DF"/>
    <w:rsid w:val="00887580"/>
    <w:rsid w:val="00887DED"/>
    <w:rsid w:val="00887FEB"/>
    <w:rsid w:val="0089044A"/>
    <w:rsid w:val="00890CAC"/>
    <w:rsid w:val="008919A5"/>
    <w:rsid w:val="00891F4A"/>
    <w:rsid w:val="00892FCA"/>
    <w:rsid w:val="00893736"/>
    <w:rsid w:val="0089382D"/>
    <w:rsid w:val="00895688"/>
    <w:rsid w:val="00897546"/>
    <w:rsid w:val="00897910"/>
    <w:rsid w:val="00897BAA"/>
    <w:rsid w:val="008A22BA"/>
    <w:rsid w:val="008A323A"/>
    <w:rsid w:val="008A4552"/>
    <w:rsid w:val="008A45C3"/>
    <w:rsid w:val="008A47D8"/>
    <w:rsid w:val="008A58D5"/>
    <w:rsid w:val="008A5BE5"/>
    <w:rsid w:val="008A6976"/>
    <w:rsid w:val="008A76DE"/>
    <w:rsid w:val="008B03A7"/>
    <w:rsid w:val="008B107F"/>
    <w:rsid w:val="008B1B76"/>
    <w:rsid w:val="008B1CF0"/>
    <w:rsid w:val="008B21C3"/>
    <w:rsid w:val="008B27BA"/>
    <w:rsid w:val="008B35C4"/>
    <w:rsid w:val="008B51B4"/>
    <w:rsid w:val="008B572D"/>
    <w:rsid w:val="008B7217"/>
    <w:rsid w:val="008B7D9E"/>
    <w:rsid w:val="008C2DCD"/>
    <w:rsid w:val="008C33EE"/>
    <w:rsid w:val="008C3DC7"/>
    <w:rsid w:val="008C50E9"/>
    <w:rsid w:val="008C54D6"/>
    <w:rsid w:val="008C5A7C"/>
    <w:rsid w:val="008C6583"/>
    <w:rsid w:val="008C77B1"/>
    <w:rsid w:val="008D05CE"/>
    <w:rsid w:val="008D17A3"/>
    <w:rsid w:val="008D184E"/>
    <w:rsid w:val="008D25D5"/>
    <w:rsid w:val="008D2B17"/>
    <w:rsid w:val="008D373A"/>
    <w:rsid w:val="008D478F"/>
    <w:rsid w:val="008D4CE7"/>
    <w:rsid w:val="008D50BB"/>
    <w:rsid w:val="008D5646"/>
    <w:rsid w:val="008D5BA9"/>
    <w:rsid w:val="008D661C"/>
    <w:rsid w:val="008D7850"/>
    <w:rsid w:val="008D793F"/>
    <w:rsid w:val="008D7F52"/>
    <w:rsid w:val="008E0D16"/>
    <w:rsid w:val="008E10BE"/>
    <w:rsid w:val="008E1FEA"/>
    <w:rsid w:val="008E307A"/>
    <w:rsid w:val="008E4A6E"/>
    <w:rsid w:val="008E4F95"/>
    <w:rsid w:val="008E5AA1"/>
    <w:rsid w:val="008E721D"/>
    <w:rsid w:val="008E790B"/>
    <w:rsid w:val="008F105B"/>
    <w:rsid w:val="008F160D"/>
    <w:rsid w:val="008F2D37"/>
    <w:rsid w:val="008F33A8"/>
    <w:rsid w:val="008F4423"/>
    <w:rsid w:val="008F53D2"/>
    <w:rsid w:val="008F5C1C"/>
    <w:rsid w:val="008F68DD"/>
    <w:rsid w:val="008F7169"/>
    <w:rsid w:val="008F72E6"/>
    <w:rsid w:val="008F7C6A"/>
    <w:rsid w:val="00901ABB"/>
    <w:rsid w:val="00901CBD"/>
    <w:rsid w:val="0090257A"/>
    <w:rsid w:val="0090298C"/>
    <w:rsid w:val="00903428"/>
    <w:rsid w:val="0090384A"/>
    <w:rsid w:val="0090498E"/>
    <w:rsid w:val="009065F5"/>
    <w:rsid w:val="00907978"/>
    <w:rsid w:val="009102F4"/>
    <w:rsid w:val="009104B6"/>
    <w:rsid w:val="0091203A"/>
    <w:rsid w:val="00912722"/>
    <w:rsid w:val="00912BC8"/>
    <w:rsid w:val="00912F17"/>
    <w:rsid w:val="0091316A"/>
    <w:rsid w:val="0091333F"/>
    <w:rsid w:val="009134C8"/>
    <w:rsid w:val="00914A38"/>
    <w:rsid w:val="009167C7"/>
    <w:rsid w:val="00917556"/>
    <w:rsid w:val="00917E52"/>
    <w:rsid w:val="00920947"/>
    <w:rsid w:val="00920987"/>
    <w:rsid w:val="00922AEE"/>
    <w:rsid w:val="00923055"/>
    <w:rsid w:val="009242F8"/>
    <w:rsid w:val="00925E35"/>
    <w:rsid w:val="0092612B"/>
    <w:rsid w:val="00926144"/>
    <w:rsid w:val="00927AE5"/>
    <w:rsid w:val="00927C04"/>
    <w:rsid w:val="00927D68"/>
    <w:rsid w:val="00930550"/>
    <w:rsid w:val="00930B2E"/>
    <w:rsid w:val="009317B6"/>
    <w:rsid w:val="00932DFA"/>
    <w:rsid w:val="00933A81"/>
    <w:rsid w:val="00934067"/>
    <w:rsid w:val="009349CA"/>
    <w:rsid w:val="0093576F"/>
    <w:rsid w:val="0094127C"/>
    <w:rsid w:val="00941AE1"/>
    <w:rsid w:val="009420D1"/>
    <w:rsid w:val="00942130"/>
    <w:rsid w:val="009434E3"/>
    <w:rsid w:val="00943610"/>
    <w:rsid w:val="00943AC5"/>
    <w:rsid w:val="0094489E"/>
    <w:rsid w:val="0094539E"/>
    <w:rsid w:val="009456BE"/>
    <w:rsid w:val="0094624D"/>
    <w:rsid w:val="00946720"/>
    <w:rsid w:val="00946CA6"/>
    <w:rsid w:val="0094743B"/>
    <w:rsid w:val="009477D9"/>
    <w:rsid w:val="00950CF0"/>
    <w:rsid w:val="0095177B"/>
    <w:rsid w:val="009523A3"/>
    <w:rsid w:val="00952C6D"/>
    <w:rsid w:val="00952DBC"/>
    <w:rsid w:val="00952E31"/>
    <w:rsid w:val="00952F92"/>
    <w:rsid w:val="009564BC"/>
    <w:rsid w:val="0095764E"/>
    <w:rsid w:val="009609D2"/>
    <w:rsid w:val="009638BE"/>
    <w:rsid w:val="00963AE4"/>
    <w:rsid w:val="0096575F"/>
    <w:rsid w:val="00970119"/>
    <w:rsid w:val="00970174"/>
    <w:rsid w:val="009747A6"/>
    <w:rsid w:val="00975006"/>
    <w:rsid w:val="0097529C"/>
    <w:rsid w:val="0098000D"/>
    <w:rsid w:val="00983E9D"/>
    <w:rsid w:val="009841D3"/>
    <w:rsid w:val="0098434D"/>
    <w:rsid w:val="0098442E"/>
    <w:rsid w:val="00984E52"/>
    <w:rsid w:val="00984EEB"/>
    <w:rsid w:val="00985362"/>
    <w:rsid w:val="0098674D"/>
    <w:rsid w:val="00986794"/>
    <w:rsid w:val="00986994"/>
    <w:rsid w:val="009876D9"/>
    <w:rsid w:val="00987948"/>
    <w:rsid w:val="009907D6"/>
    <w:rsid w:val="00990FF2"/>
    <w:rsid w:val="00991132"/>
    <w:rsid w:val="009914BA"/>
    <w:rsid w:val="00991574"/>
    <w:rsid w:val="00991EEB"/>
    <w:rsid w:val="00991F7B"/>
    <w:rsid w:val="0099202E"/>
    <w:rsid w:val="0099352F"/>
    <w:rsid w:val="00993872"/>
    <w:rsid w:val="00994B39"/>
    <w:rsid w:val="009958EA"/>
    <w:rsid w:val="00996248"/>
    <w:rsid w:val="0099685F"/>
    <w:rsid w:val="00996B0B"/>
    <w:rsid w:val="00997220"/>
    <w:rsid w:val="0099752D"/>
    <w:rsid w:val="009977D1"/>
    <w:rsid w:val="009A0158"/>
    <w:rsid w:val="009A09EC"/>
    <w:rsid w:val="009A0ACB"/>
    <w:rsid w:val="009A2ABE"/>
    <w:rsid w:val="009A32DA"/>
    <w:rsid w:val="009A386B"/>
    <w:rsid w:val="009A3D66"/>
    <w:rsid w:val="009A45C6"/>
    <w:rsid w:val="009A4908"/>
    <w:rsid w:val="009A5DF2"/>
    <w:rsid w:val="009A64C4"/>
    <w:rsid w:val="009A748B"/>
    <w:rsid w:val="009B10AE"/>
    <w:rsid w:val="009B1B77"/>
    <w:rsid w:val="009B2097"/>
    <w:rsid w:val="009B21F4"/>
    <w:rsid w:val="009B309C"/>
    <w:rsid w:val="009B32A4"/>
    <w:rsid w:val="009B38F8"/>
    <w:rsid w:val="009B3941"/>
    <w:rsid w:val="009B42FA"/>
    <w:rsid w:val="009B4C81"/>
    <w:rsid w:val="009B50BB"/>
    <w:rsid w:val="009B52F1"/>
    <w:rsid w:val="009B53FF"/>
    <w:rsid w:val="009B5934"/>
    <w:rsid w:val="009B5AEA"/>
    <w:rsid w:val="009B7D5A"/>
    <w:rsid w:val="009C03C3"/>
    <w:rsid w:val="009C07F2"/>
    <w:rsid w:val="009C16F3"/>
    <w:rsid w:val="009C2814"/>
    <w:rsid w:val="009C2B01"/>
    <w:rsid w:val="009C315F"/>
    <w:rsid w:val="009C423A"/>
    <w:rsid w:val="009C547E"/>
    <w:rsid w:val="009C58A4"/>
    <w:rsid w:val="009C679C"/>
    <w:rsid w:val="009C6F8D"/>
    <w:rsid w:val="009C6FD5"/>
    <w:rsid w:val="009C7B8C"/>
    <w:rsid w:val="009C7F3C"/>
    <w:rsid w:val="009D03DD"/>
    <w:rsid w:val="009D05F8"/>
    <w:rsid w:val="009D069F"/>
    <w:rsid w:val="009D07BC"/>
    <w:rsid w:val="009D18B8"/>
    <w:rsid w:val="009D22AF"/>
    <w:rsid w:val="009D2557"/>
    <w:rsid w:val="009D2925"/>
    <w:rsid w:val="009D2BB8"/>
    <w:rsid w:val="009D2FD7"/>
    <w:rsid w:val="009D5653"/>
    <w:rsid w:val="009D5C99"/>
    <w:rsid w:val="009D601E"/>
    <w:rsid w:val="009E0026"/>
    <w:rsid w:val="009E0A0B"/>
    <w:rsid w:val="009E1C4E"/>
    <w:rsid w:val="009E1F92"/>
    <w:rsid w:val="009E29BC"/>
    <w:rsid w:val="009E2F18"/>
    <w:rsid w:val="009E39E6"/>
    <w:rsid w:val="009E46E1"/>
    <w:rsid w:val="009E4AB8"/>
    <w:rsid w:val="009E566F"/>
    <w:rsid w:val="009E6784"/>
    <w:rsid w:val="009E7ACE"/>
    <w:rsid w:val="009F0C91"/>
    <w:rsid w:val="009F115C"/>
    <w:rsid w:val="009F182F"/>
    <w:rsid w:val="009F18C1"/>
    <w:rsid w:val="009F1A34"/>
    <w:rsid w:val="009F1D8D"/>
    <w:rsid w:val="009F4499"/>
    <w:rsid w:val="009F5643"/>
    <w:rsid w:val="009F5B2A"/>
    <w:rsid w:val="009F5B3C"/>
    <w:rsid w:val="009F5EC4"/>
    <w:rsid w:val="009F5F8C"/>
    <w:rsid w:val="009F655E"/>
    <w:rsid w:val="009F7EA8"/>
    <w:rsid w:val="00A00461"/>
    <w:rsid w:val="00A009FA"/>
    <w:rsid w:val="00A00BDA"/>
    <w:rsid w:val="00A01459"/>
    <w:rsid w:val="00A02C07"/>
    <w:rsid w:val="00A02C76"/>
    <w:rsid w:val="00A03B47"/>
    <w:rsid w:val="00A07362"/>
    <w:rsid w:val="00A0785C"/>
    <w:rsid w:val="00A101AD"/>
    <w:rsid w:val="00A10431"/>
    <w:rsid w:val="00A108AB"/>
    <w:rsid w:val="00A12382"/>
    <w:rsid w:val="00A12876"/>
    <w:rsid w:val="00A13223"/>
    <w:rsid w:val="00A14B68"/>
    <w:rsid w:val="00A14E2E"/>
    <w:rsid w:val="00A14E94"/>
    <w:rsid w:val="00A15048"/>
    <w:rsid w:val="00A15DB0"/>
    <w:rsid w:val="00A1673C"/>
    <w:rsid w:val="00A21C8F"/>
    <w:rsid w:val="00A22A90"/>
    <w:rsid w:val="00A24689"/>
    <w:rsid w:val="00A2470C"/>
    <w:rsid w:val="00A24796"/>
    <w:rsid w:val="00A253FF"/>
    <w:rsid w:val="00A27CA3"/>
    <w:rsid w:val="00A30E98"/>
    <w:rsid w:val="00A31460"/>
    <w:rsid w:val="00A31790"/>
    <w:rsid w:val="00A32443"/>
    <w:rsid w:val="00A33B59"/>
    <w:rsid w:val="00A33E6C"/>
    <w:rsid w:val="00A3418E"/>
    <w:rsid w:val="00A34F1A"/>
    <w:rsid w:val="00A3580E"/>
    <w:rsid w:val="00A36221"/>
    <w:rsid w:val="00A40F12"/>
    <w:rsid w:val="00A40F5E"/>
    <w:rsid w:val="00A4136B"/>
    <w:rsid w:val="00A414D0"/>
    <w:rsid w:val="00A415C9"/>
    <w:rsid w:val="00A41EDD"/>
    <w:rsid w:val="00A41F00"/>
    <w:rsid w:val="00A43736"/>
    <w:rsid w:val="00A43F8F"/>
    <w:rsid w:val="00A44FF1"/>
    <w:rsid w:val="00A456E1"/>
    <w:rsid w:val="00A464ED"/>
    <w:rsid w:val="00A4739C"/>
    <w:rsid w:val="00A501C9"/>
    <w:rsid w:val="00A50208"/>
    <w:rsid w:val="00A5077B"/>
    <w:rsid w:val="00A50E4C"/>
    <w:rsid w:val="00A51157"/>
    <w:rsid w:val="00A512B1"/>
    <w:rsid w:val="00A51C7B"/>
    <w:rsid w:val="00A52338"/>
    <w:rsid w:val="00A538FA"/>
    <w:rsid w:val="00A55BAF"/>
    <w:rsid w:val="00A55CDD"/>
    <w:rsid w:val="00A573F0"/>
    <w:rsid w:val="00A60072"/>
    <w:rsid w:val="00A60644"/>
    <w:rsid w:val="00A61490"/>
    <w:rsid w:val="00A6157D"/>
    <w:rsid w:val="00A62374"/>
    <w:rsid w:val="00A6243E"/>
    <w:rsid w:val="00A62BAC"/>
    <w:rsid w:val="00A6342C"/>
    <w:rsid w:val="00A63E0E"/>
    <w:rsid w:val="00A64B72"/>
    <w:rsid w:val="00A64B9D"/>
    <w:rsid w:val="00A65077"/>
    <w:rsid w:val="00A65D6B"/>
    <w:rsid w:val="00A6798F"/>
    <w:rsid w:val="00A67B7A"/>
    <w:rsid w:val="00A67D39"/>
    <w:rsid w:val="00A70538"/>
    <w:rsid w:val="00A70A49"/>
    <w:rsid w:val="00A710F0"/>
    <w:rsid w:val="00A71A9F"/>
    <w:rsid w:val="00A72566"/>
    <w:rsid w:val="00A725D0"/>
    <w:rsid w:val="00A730D1"/>
    <w:rsid w:val="00A73E9A"/>
    <w:rsid w:val="00A74179"/>
    <w:rsid w:val="00A7592D"/>
    <w:rsid w:val="00A76650"/>
    <w:rsid w:val="00A777A9"/>
    <w:rsid w:val="00A77BA5"/>
    <w:rsid w:val="00A77F06"/>
    <w:rsid w:val="00A77FF0"/>
    <w:rsid w:val="00A8001C"/>
    <w:rsid w:val="00A802E8"/>
    <w:rsid w:val="00A805AD"/>
    <w:rsid w:val="00A81ACF"/>
    <w:rsid w:val="00A82887"/>
    <w:rsid w:val="00A843BA"/>
    <w:rsid w:val="00A867C8"/>
    <w:rsid w:val="00A873C1"/>
    <w:rsid w:val="00A87549"/>
    <w:rsid w:val="00A8770B"/>
    <w:rsid w:val="00A877C6"/>
    <w:rsid w:val="00A9018D"/>
    <w:rsid w:val="00A916E0"/>
    <w:rsid w:val="00A92C3C"/>
    <w:rsid w:val="00A92F19"/>
    <w:rsid w:val="00A93C89"/>
    <w:rsid w:val="00A93FE6"/>
    <w:rsid w:val="00A94409"/>
    <w:rsid w:val="00A947BB"/>
    <w:rsid w:val="00A951F0"/>
    <w:rsid w:val="00AA01F5"/>
    <w:rsid w:val="00AA06AC"/>
    <w:rsid w:val="00AA1C84"/>
    <w:rsid w:val="00AA2B1E"/>
    <w:rsid w:val="00AA368D"/>
    <w:rsid w:val="00AA3C92"/>
    <w:rsid w:val="00AA3CC3"/>
    <w:rsid w:val="00AA4153"/>
    <w:rsid w:val="00AA4A75"/>
    <w:rsid w:val="00AA5F51"/>
    <w:rsid w:val="00AA757C"/>
    <w:rsid w:val="00AA7A5A"/>
    <w:rsid w:val="00AA7EDB"/>
    <w:rsid w:val="00AB0ADB"/>
    <w:rsid w:val="00AB259F"/>
    <w:rsid w:val="00AB2745"/>
    <w:rsid w:val="00AB309A"/>
    <w:rsid w:val="00AB30DB"/>
    <w:rsid w:val="00AB38DB"/>
    <w:rsid w:val="00AB4910"/>
    <w:rsid w:val="00AB5118"/>
    <w:rsid w:val="00AB5A59"/>
    <w:rsid w:val="00AB5B1C"/>
    <w:rsid w:val="00AB5C73"/>
    <w:rsid w:val="00AB65AC"/>
    <w:rsid w:val="00AB6943"/>
    <w:rsid w:val="00AB7541"/>
    <w:rsid w:val="00AB7835"/>
    <w:rsid w:val="00AB7B78"/>
    <w:rsid w:val="00AC0880"/>
    <w:rsid w:val="00AC1171"/>
    <w:rsid w:val="00AC12B7"/>
    <w:rsid w:val="00AC1A1A"/>
    <w:rsid w:val="00AC28AB"/>
    <w:rsid w:val="00AC29A7"/>
    <w:rsid w:val="00AC2F92"/>
    <w:rsid w:val="00AC385D"/>
    <w:rsid w:val="00AC3B5F"/>
    <w:rsid w:val="00AC4552"/>
    <w:rsid w:val="00AC4A94"/>
    <w:rsid w:val="00AC525F"/>
    <w:rsid w:val="00AC56B6"/>
    <w:rsid w:val="00AC5B7A"/>
    <w:rsid w:val="00AC5FDA"/>
    <w:rsid w:val="00AC6071"/>
    <w:rsid w:val="00AC61A1"/>
    <w:rsid w:val="00AC63B0"/>
    <w:rsid w:val="00AD1405"/>
    <w:rsid w:val="00AD1C9C"/>
    <w:rsid w:val="00AD37AD"/>
    <w:rsid w:val="00AD3DB7"/>
    <w:rsid w:val="00AD65BE"/>
    <w:rsid w:val="00AD7040"/>
    <w:rsid w:val="00AD7969"/>
    <w:rsid w:val="00AD79A4"/>
    <w:rsid w:val="00AE15C6"/>
    <w:rsid w:val="00AE1DF4"/>
    <w:rsid w:val="00AE3A33"/>
    <w:rsid w:val="00AE3E51"/>
    <w:rsid w:val="00AE4868"/>
    <w:rsid w:val="00AE4BEB"/>
    <w:rsid w:val="00AE5019"/>
    <w:rsid w:val="00AE5084"/>
    <w:rsid w:val="00AE524E"/>
    <w:rsid w:val="00AE64D2"/>
    <w:rsid w:val="00AF0845"/>
    <w:rsid w:val="00AF1C5F"/>
    <w:rsid w:val="00AF4E95"/>
    <w:rsid w:val="00AF6056"/>
    <w:rsid w:val="00AF6443"/>
    <w:rsid w:val="00AF6568"/>
    <w:rsid w:val="00AF687D"/>
    <w:rsid w:val="00AF7BEF"/>
    <w:rsid w:val="00B0081A"/>
    <w:rsid w:val="00B02D06"/>
    <w:rsid w:val="00B03419"/>
    <w:rsid w:val="00B03D47"/>
    <w:rsid w:val="00B0429E"/>
    <w:rsid w:val="00B0444F"/>
    <w:rsid w:val="00B04B2A"/>
    <w:rsid w:val="00B053B1"/>
    <w:rsid w:val="00B070FB"/>
    <w:rsid w:val="00B10E9C"/>
    <w:rsid w:val="00B11B96"/>
    <w:rsid w:val="00B12B17"/>
    <w:rsid w:val="00B13718"/>
    <w:rsid w:val="00B137D0"/>
    <w:rsid w:val="00B13B58"/>
    <w:rsid w:val="00B14F22"/>
    <w:rsid w:val="00B1501E"/>
    <w:rsid w:val="00B157E8"/>
    <w:rsid w:val="00B160CD"/>
    <w:rsid w:val="00B16B53"/>
    <w:rsid w:val="00B179CB"/>
    <w:rsid w:val="00B17F94"/>
    <w:rsid w:val="00B20405"/>
    <w:rsid w:val="00B20551"/>
    <w:rsid w:val="00B20553"/>
    <w:rsid w:val="00B21B7B"/>
    <w:rsid w:val="00B223D8"/>
    <w:rsid w:val="00B22490"/>
    <w:rsid w:val="00B22984"/>
    <w:rsid w:val="00B236CD"/>
    <w:rsid w:val="00B23916"/>
    <w:rsid w:val="00B239D5"/>
    <w:rsid w:val="00B252A0"/>
    <w:rsid w:val="00B2543C"/>
    <w:rsid w:val="00B254A2"/>
    <w:rsid w:val="00B2655C"/>
    <w:rsid w:val="00B265A8"/>
    <w:rsid w:val="00B27617"/>
    <w:rsid w:val="00B30706"/>
    <w:rsid w:val="00B30765"/>
    <w:rsid w:val="00B313A5"/>
    <w:rsid w:val="00B324E7"/>
    <w:rsid w:val="00B33245"/>
    <w:rsid w:val="00B34142"/>
    <w:rsid w:val="00B343E9"/>
    <w:rsid w:val="00B346A4"/>
    <w:rsid w:val="00B34875"/>
    <w:rsid w:val="00B37215"/>
    <w:rsid w:val="00B37E41"/>
    <w:rsid w:val="00B40A1F"/>
    <w:rsid w:val="00B40B22"/>
    <w:rsid w:val="00B41136"/>
    <w:rsid w:val="00B415B3"/>
    <w:rsid w:val="00B41950"/>
    <w:rsid w:val="00B42E42"/>
    <w:rsid w:val="00B44560"/>
    <w:rsid w:val="00B447C5"/>
    <w:rsid w:val="00B44A5D"/>
    <w:rsid w:val="00B45A2B"/>
    <w:rsid w:val="00B45DBD"/>
    <w:rsid w:val="00B46493"/>
    <w:rsid w:val="00B46510"/>
    <w:rsid w:val="00B4727C"/>
    <w:rsid w:val="00B47ADF"/>
    <w:rsid w:val="00B47F15"/>
    <w:rsid w:val="00B51D18"/>
    <w:rsid w:val="00B52AA3"/>
    <w:rsid w:val="00B52E3C"/>
    <w:rsid w:val="00B5328B"/>
    <w:rsid w:val="00B5359A"/>
    <w:rsid w:val="00B53EF4"/>
    <w:rsid w:val="00B55559"/>
    <w:rsid w:val="00B555A8"/>
    <w:rsid w:val="00B55E6E"/>
    <w:rsid w:val="00B55E84"/>
    <w:rsid w:val="00B568DF"/>
    <w:rsid w:val="00B571B0"/>
    <w:rsid w:val="00B57ADA"/>
    <w:rsid w:val="00B57C1E"/>
    <w:rsid w:val="00B57C24"/>
    <w:rsid w:val="00B6133C"/>
    <w:rsid w:val="00B62343"/>
    <w:rsid w:val="00B62EC9"/>
    <w:rsid w:val="00B66014"/>
    <w:rsid w:val="00B67BF4"/>
    <w:rsid w:val="00B67C00"/>
    <w:rsid w:val="00B67C53"/>
    <w:rsid w:val="00B70DCB"/>
    <w:rsid w:val="00B71AD1"/>
    <w:rsid w:val="00B72594"/>
    <w:rsid w:val="00B72F80"/>
    <w:rsid w:val="00B733E7"/>
    <w:rsid w:val="00B73C13"/>
    <w:rsid w:val="00B74179"/>
    <w:rsid w:val="00B74EE4"/>
    <w:rsid w:val="00B7544B"/>
    <w:rsid w:val="00B756BE"/>
    <w:rsid w:val="00B76E3B"/>
    <w:rsid w:val="00B80D94"/>
    <w:rsid w:val="00B81187"/>
    <w:rsid w:val="00B811BD"/>
    <w:rsid w:val="00B8163C"/>
    <w:rsid w:val="00B81F87"/>
    <w:rsid w:val="00B81FE6"/>
    <w:rsid w:val="00B825A5"/>
    <w:rsid w:val="00B82F51"/>
    <w:rsid w:val="00B834C3"/>
    <w:rsid w:val="00B8387D"/>
    <w:rsid w:val="00B84083"/>
    <w:rsid w:val="00B8503B"/>
    <w:rsid w:val="00B859B6"/>
    <w:rsid w:val="00B86A83"/>
    <w:rsid w:val="00B87ABA"/>
    <w:rsid w:val="00B90554"/>
    <w:rsid w:val="00B9075C"/>
    <w:rsid w:val="00B90CB9"/>
    <w:rsid w:val="00B911CD"/>
    <w:rsid w:val="00B91EF9"/>
    <w:rsid w:val="00B92152"/>
    <w:rsid w:val="00B92B54"/>
    <w:rsid w:val="00B931DA"/>
    <w:rsid w:val="00B93383"/>
    <w:rsid w:val="00B94893"/>
    <w:rsid w:val="00B9495E"/>
    <w:rsid w:val="00B95263"/>
    <w:rsid w:val="00B95AE1"/>
    <w:rsid w:val="00B95D8B"/>
    <w:rsid w:val="00B961C5"/>
    <w:rsid w:val="00B96779"/>
    <w:rsid w:val="00B97147"/>
    <w:rsid w:val="00B97581"/>
    <w:rsid w:val="00BA11EE"/>
    <w:rsid w:val="00BA13B2"/>
    <w:rsid w:val="00BA2055"/>
    <w:rsid w:val="00BA214B"/>
    <w:rsid w:val="00BA2189"/>
    <w:rsid w:val="00BA39B9"/>
    <w:rsid w:val="00BA48B0"/>
    <w:rsid w:val="00BA4C2D"/>
    <w:rsid w:val="00BA551E"/>
    <w:rsid w:val="00BA5DD4"/>
    <w:rsid w:val="00BA6139"/>
    <w:rsid w:val="00BA7326"/>
    <w:rsid w:val="00BB02C7"/>
    <w:rsid w:val="00BB4ACE"/>
    <w:rsid w:val="00BB4F84"/>
    <w:rsid w:val="00BB52A1"/>
    <w:rsid w:val="00BB5302"/>
    <w:rsid w:val="00BB5A5A"/>
    <w:rsid w:val="00BB622E"/>
    <w:rsid w:val="00BB70D1"/>
    <w:rsid w:val="00BB72A7"/>
    <w:rsid w:val="00BB7672"/>
    <w:rsid w:val="00BC0281"/>
    <w:rsid w:val="00BC0FCB"/>
    <w:rsid w:val="00BC1694"/>
    <w:rsid w:val="00BC16C5"/>
    <w:rsid w:val="00BC1A29"/>
    <w:rsid w:val="00BC27C0"/>
    <w:rsid w:val="00BC317B"/>
    <w:rsid w:val="00BC35F7"/>
    <w:rsid w:val="00BC3F7A"/>
    <w:rsid w:val="00BC6ADB"/>
    <w:rsid w:val="00BD07DA"/>
    <w:rsid w:val="00BD1169"/>
    <w:rsid w:val="00BD20DD"/>
    <w:rsid w:val="00BD2A7D"/>
    <w:rsid w:val="00BD3894"/>
    <w:rsid w:val="00BD44FE"/>
    <w:rsid w:val="00BD4AFE"/>
    <w:rsid w:val="00BD5A9C"/>
    <w:rsid w:val="00BD5D3D"/>
    <w:rsid w:val="00BD602E"/>
    <w:rsid w:val="00BD7407"/>
    <w:rsid w:val="00BE0868"/>
    <w:rsid w:val="00BE1131"/>
    <w:rsid w:val="00BE1B71"/>
    <w:rsid w:val="00BE1DA6"/>
    <w:rsid w:val="00BE1E6E"/>
    <w:rsid w:val="00BE2578"/>
    <w:rsid w:val="00BE3E33"/>
    <w:rsid w:val="00BE45DF"/>
    <w:rsid w:val="00BE46E3"/>
    <w:rsid w:val="00BE5172"/>
    <w:rsid w:val="00BE5D5E"/>
    <w:rsid w:val="00BE5EA9"/>
    <w:rsid w:val="00BE71EE"/>
    <w:rsid w:val="00BE7BF0"/>
    <w:rsid w:val="00BE7C18"/>
    <w:rsid w:val="00BF13E3"/>
    <w:rsid w:val="00BF167A"/>
    <w:rsid w:val="00BF185A"/>
    <w:rsid w:val="00BF1CEE"/>
    <w:rsid w:val="00BF3CB3"/>
    <w:rsid w:val="00BF447B"/>
    <w:rsid w:val="00BF5396"/>
    <w:rsid w:val="00BF7CDD"/>
    <w:rsid w:val="00C000E0"/>
    <w:rsid w:val="00C01082"/>
    <w:rsid w:val="00C013DB"/>
    <w:rsid w:val="00C0170E"/>
    <w:rsid w:val="00C0315F"/>
    <w:rsid w:val="00C03A36"/>
    <w:rsid w:val="00C03D3A"/>
    <w:rsid w:val="00C03EA3"/>
    <w:rsid w:val="00C040FE"/>
    <w:rsid w:val="00C054C9"/>
    <w:rsid w:val="00C057E5"/>
    <w:rsid w:val="00C05A02"/>
    <w:rsid w:val="00C05AE5"/>
    <w:rsid w:val="00C06D28"/>
    <w:rsid w:val="00C06FB6"/>
    <w:rsid w:val="00C072E9"/>
    <w:rsid w:val="00C073AB"/>
    <w:rsid w:val="00C10815"/>
    <w:rsid w:val="00C12386"/>
    <w:rsid w:val="00C12907"/>
    <w:rsid w:val="00C1353B"/>
    <w:rsid w:val="00C149C5"/>
    <w:rsid w:val="00C14FA1"/>
    <w:rsid w:val="00C17C61"/>
    <w:rsid w:val="00C202F9"/>
    <w:rsid w:val="00C204EA"/>
    <w:rsid w:val="00C20BAB"/>
    <w:rsid w:val="00C232BF"/>
    <w:rsid w:val="00C2403A"/>
    <w:rsid w:val="00C24B70"/>
    <w:rsid w:val="00C24EF0"/>
    <w:rsid w:val="00C268C8"/>
    <w:rsid w:val="00C26A0B"/>
    <w:rsid w:val="00C276B5"/>
    <w:rsid w:val="00C27F28"/>
    <w:rsid w:val="00C30D0E"/>
    <w:rsid w:val="00C3129F"/>
    <w:rsid w:val="00C31957"/>
    <w:rsid w:val="00C31978"/>
    <w:rsid w:val="00C31E41"/>
    <w:rsid w:val="00C32714"/>
    <w:rsid w:val="00C32C89"/>
    <w:rsid w:val="00C32C9B"/>
    <w:rsid w:val="00C32DD1"/>
    <w:rsid w:val="00C3418C"/>
    <w:rsid w:val="00C34293"/>
    <w:rsid w:val="00C34462"/>
    <w:rsid w:val="00C344EB"/>
    <w:rsid w:val="00C36A20"/>
    <w:rsid w:val="00C37965"/>
    <w:rsid w:val="00C37C91"/>
    <w:rsid w:val="00C37E40"/>
    <w:rsid w:val="00C37FC3"/>
    <w:rsid w:val="00C40A22"/>
    <w:rsid w:val="00C41BF6"/>
    <w:rsid w:val="00C45BB0"/>
    <w:rsid w:val="00C46DE0"/>
    <w:rsid w:val="00C474C4"/>
    <w:rsid w:val="00C52C77"/>
    <w:rsid w:val="00C52E2B"/>
    <w:rsid w:val="00C532C3"/>
    <w:rsid w:val="00C543E8"/>
    <w:rsid w:val="00C54B02"/>
    <w:rsid w:val="00C55D03"/>
    <w:rsid w:val="00C56521"/>
    <w:rsid w:val="00C56BF6"/>
    <w:rsid w:val="00C57726"/>
    <w:rsid w:val="00C6014B"/>
    <w:rsid w:val="00C60EFE"/>
    <w:rsid w:val="00C62663"/>
    <w:rsid w:val="00C62905"/>
    <w:rsid w:val="00C62AD1"/>
    <w:rsid w:val="00C62F3D"/>
    <w:rsid w:val="00C64A1D"/>
    <w:rsid w:val="00C64CAD"/>
    <w:rsid w:val="00C64EB8"/>
    <w:rsid w:val="00C65B02"/>
    <w:rsid w:val="00C66087"/>
    <w:rsid w:val="00C67361"/>
    <w:rsid w:val="00C673F6"/>
    <w:rsid w:val="00C679DC"/>
    <w:rsid w:val="00C7012A"/>
    <w:rsid w:val="00C7037C"/>
    <w:rsid w:val="00C70469"/>
    <w:rsid w:val="00C70C1A"/>
    <w:rsid w:val="00C71242"/>
    <w:rsid w:val="00C719FA"/>
    <w:rsid w:val="00C7301E"/>
    <w:rsid w:val="00C73045"/>
    <w:rsid w:val="00C73598"/>
    <w:rsid w:val="00C76429"/>
    <w:rsid w:val="00C76D92"/>
    <w:rsid w:val="00C77118"/>
    <w:rsid w:val="00C77599"/>
    <w:rsid w:val="00C776B1"/>
    <w:rsid w:val="00C77784"/>
    <w:rsid w:val="00C77AF4"/>
    <w:rsid w:val="00C800E4"/>
    <w:rsid w:val="00C808A2"/>
    <w:rsid w:val="00C81412"/>
    <w:rsid w:val="00C8161D"/>
    <w:rsid w:val="00C81865"/>
    <w:rsid w:val="00C81F66"/>
    <w:rsid w:val="00C820EB"/>
    <w:rsid w:val="00C8312A"/>
    <w:rsid w:val="00C83FDE"/>
    <w:rsid w:val="00C844A7"/>
    <w:rsid w:val="00C8491F"/>
    <w:rsid w:val="00C84E16"/>
    <w:rsid w:val="00C85D5B"/>
    <w:rsid w:val="00C900C8"/>
    <w:rsid w:val="00C909C5"/>
    <w:rsid w:val="00C91061"/>
    <w:rsid w:val="00C9167E"/>
    <w:rsid w:val="00C91A51"/>
    <w:rsid w:val="00C925C7"/>
    <w:rsid w:val="00C92E70"/>
    <w:rsid w:val="00C93274"/>
    <w:rsid w:val="00C94000"/>
    <w:rsid w:val="00C96229"/>
    <w:rsid w:val="00C965E8"/>
    <w:rsid w:val="00C96B27"/>
    <w:rsid w:val="00CA020D"/>
    <w:rsid w:val="00CA09BF"/>
    <w:rsid w:val="00CA0D63"/>
    <w:rsid w:val="00CA1E9B"/>
    <w:rsid w:val="00CA3496"/>
    <w:rsid w:val="00CA598D"/>
    <w:rsid w:val="00CA5F2E"/>
    <w:rsid w:val="00CA648C"/>
    <w:rsid w:val="00CA6FE1"/>
    <w:rsid w:val="00CA79A5"/>
    <w:rsid w:val="00CA7C17"/>
    <w:rsid w:val="00CB0E11"/>
    <w:rsid w:val="00CB0F0A"/>
    <w:rsid w:val="00CB2445"/>
    <w:rsid w:val="00CB2740"/>
    <w:rsid w:val="00CB2E82"/>
    <w:rsid w:val="00CB4A59"/>
    <w:rsid w:val="00CB4D67"/>
    <w:rsid w:val="00CB532B"/>
    <w:rsid w:val="00CB688D"/>
    <w:rsid w:val="00CB68FD"/>
    <w:rsid w:val="00CB71D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A9F"/>
    <w:rsid w:val="00CC5C93"/>
    <w:rsid w:val="00CC5DC9"/>
    <w:rsid w:val="00CC6CFA"/>
    <w:rsid w:val="00CC72D2"/>
    <w:rsid w:val="00CD1133"/>
    <w:rsid w:val="00CD21E8"/>
    <w:rsid w:val="00CD346F"/>
    <w:rsid w:val="00CD4754"/>
    <w:rsid w:val="00CD4792"/>
    <w:rsid w:val="00CD68B7"/>
    <w:rsid w:val="00CD6B90"/>
    <w:rsid w:val="00CD76A7"/>
    <w:rsid w:val="00CD7CB1"/>
    <w:rsid w:val="00CE21D1"/>
    <w:rsid w:val="00CE26B0"/>
    <w:rsid w:val="00CE2F5F"/>
    <w:rsid w:val="00CE423B"/>
    <w:rsid w:val="00CE473C"/>
    <w:rsid w:val="00CE50FB"/>
    <w:rsid w:val="00CE6192"/>
    <w:rsid w:val="00CE70E2"/>
    <w:rsid w:val="00CE7D38"/>
    <w:rsid w:val="00CF093A"/>
    <w:rsid w:val="00CF0A8E"/>
    <w:rsid w:val="00CF0CD9"/>
    <w:rsid w:val="00CF12F3"/>
    <w:rsid w:val="00CF185E"/>
    <w:rsid w:val="00CF1BD4"/>
    <w:rsid w:val="00CF1D8D"/>
    <w:rsid w:val="00CF45B7"/>
    <w:rsid w:val="00CF5602"/>
    <w:rsid w:val="00CF565E"/>
    <w:rsid w:val="00CF59A2"/>
    <w:rsid w:val="00CF67FB"/>
    <w:rsid w:val="00CF69DD"/>
    <w:rsid w:val="00CF6E33"/>
    <w:rsid w:val="00CF732B"/>
    <w:rsid w:val="00CF7B68"/>
    <w:rsid w:val="00D01143"/>
    <w:rsid w:val="00D01B35"/>
    <w:rsid w:val="00D01F92"/>
    <w:rsid w:val="00D0404E"/>
    <w:rsid w:val="00D059BA"/>
    <w:rsid w:val="00D068C7"/>
    <w:rsid w:val="00D073A9"/>
    <w:rsid w:val="00D1004E"/>
    <w:rsid w:val="00D10224"/>
    <w:rsid w:val="00D10D3D"/>
    <w:rsid w:val="00D10F5C"/>
    <w:rsid w:val="00D1147B"/>
    <w:rsid w:val="00D11938"/>
    <w:rsid w:val="00D12614"/>
    <w:rsid w:val="00D13162"/>
    <w:rsid w:val="00D14605"/>
    <w:rsid w:val="00D14CFE"/>
    <w:rsid w:val="00D153F3"/>
    <w:rsid w:val="00D156BF"/>
    <w:rsid w:val="00D15DE1"/>
    <w:rsid w:val="00D163FA"/>
    <w:rsid w:val="00D16C0F"/>
    <w:rsid w:val="00D16E8B"/>
    <w:rsid w:val="00D203F3"/>
    <w:rsid w:val="00D221F8"/>
    <w:rsid w:val="00D24132"/>
    <w:rsid w:val="00D24B43"/>
    <w:rsid w:val="00D24DC6"/>
    <w:rsid w:val="00D2584F"/>
    <w:rsid w:val="00D258E6"/>
    <w:rsid w:val="00D25BBD"/>
    <w:rsid w:val="00D27061"/>
    <w:rsid w:val="00D30F83"/>
    <w:rsid w:val="00D31E9B"/>
    <w:rsid w:val="00D32F56"/>
    <w:rsid w:val="00D335C5"/>
    <w:rsid w:val="00D3459B"/>
    <w:rsid w:val="00D34C09"/>
    <w:rsid w:val="00D35C3E"/>
    <w:rsid w:val="00D35FA9"/>
    <w:rsid w:val="00D3669A"/>
    <w:rsid w:val="00D3670A"/>
    <w:rsid w:val="00D367AF"/>
    <w:rsid w:val="00D40220"/>
    <w:rsid w:val="00D40E23"/>
    <w:rsid w:val="00D41B16"/>
    <w:rsid w:val="00D41E19"/>
    <w:rsid w:val="00D44014"/>
    <w:rsid w:val="00D45474"/>
    <w:rsid w:val="00D4587E"/>
    <w:rsid w:val="00D45EF7"/>
    <w:rsid w:val="00D464F7"/>
    <w:rsid w:val="00D50592"/>
    <w:rsid w:val="00D51EE0"/>
    <w:rsid w:val="00D5281E"/>
    <w:rsid w:val="00D53696"/>
    <w:rsid w:val="00D53BD8"/>
    <w:rsid w:val="00D54115"/>
    <w:rsid w:val="00D547F6"/>
    <w:rsid w:val="00D54FDC"/>
    <w:rsid w:val="00D557FE"/>
    <w:rsid w:val="00D56127"/>
    <w:rsid w:val="00D60A39"/>
    <w:rsid w:val="00D6105C"/>
    <w:rsid w:val="00D64387"/>
    <w:rsid w:val="00D64EF4"/>
    <w:rsid w:val="00D6643D"/>
    <w:rsid w:val="00D66DF5"/>
    <w:rsid w:val="00D678CF"/>
    <w:rsid w:val="00D703B7"/>
    <w:rsid w:val="00D71662"/>
    <w:rsid w:val="00D7202D"/>
    <w:rsid w:val="00D73348"/>
    <w:rsid w:val="00D7453C"/>
    <w:rsid w:val="00D75029"/>
    <w:rsid w:val="00D75BAB"/>
    <w:rsid w:val="00D76039"/>
    <w:rsid w:val="00D77D7A"/>
    <w:rsid w:val="00D77DF0"/>
    <w:rsid w:val="00D804D2"/>
    <w:rsid w:val="00D80763"/>
    <w:rsid w:val="00D80BEE"/>
    <w:rsid w:val="00D80DDC"/>
    <w:rsid w:val="00D81FEA"/>
    <w:rsid w:val="00D821EC"/>
    <w:rsid w:val="00D8226B"/>
    <w:rsid w:val="00D82634"/>
    <w:rsid w:val="00D82804"/>
    <w:rsid w:val="00D834A2"/>
    <w:rsid w:val="00D83520"/>
    <w:rsid w:val="00D84BD6"/>
    <w:rsid w:val="00D85171"/>
    <w:rsid w:val="00D8669D"/>
    <w:rsid w:val="00D86724"/>
    <w:rsid w:val="00D86A4A"/>
    <w:rsid w:val="00D8717B"/>
    <w:rsid w:val="00D90735"/>
    <w:rsid w:val="00D907FA"/>
    <w:rsid w:val="00D908F1"/>
    <w:rsid w:val="00D913DD"/>
    <w:rsid w:val="00D93878"/>
    <w:rsid w:val="00D93EC5"/>
    <w:rsid w:val="00D94879"/>
    <w:rsid w:val="00D96488"/>
    <w:rsid w:val="00DA056A"/>
    <w:rsid w:val="00DA086D"/>
    <w:rsid w:val="00DA1911"/>
    <w:rsid w:val="00DA1A45"/>
    <w:rsid w:val="00DA1B2C"/>
    <w:rsid w:val="00DA1D49"/>
    <w:rsid w:val="00DA22A4"/>
    <w:rsid w:val="00DA4185"/>
    <w:rsid w:val="00DA541E"/>
    <w:rsid w:val="00DA77DA"/>
    <w:rsid w:val="00DB0D16"/>
    <w:rsid w:val="00DB1075"/>
    <w:rsid w:val="00DB20C1"/>
    <w:rsid w:val="00DB2585"/>
    <w:rsid w:val="00DB299E"/>
    <w:rsid w:val="00DB2C30"/>
    <w:rsid w:val="00DB3C16"/>
    <w:rsid w:val="00DB4FD6"/>
    <w:rsid w:val="00DB5CDB"/>
    <w:rsid w:val="00DB649E"/>
    <w:rsid w:val="00DB7CA0"/>
    <w:rsid w:val="00DC3D2C"/>
    <w:rsid w:val="00DC4614"/>
    <w:rsid w:val="00DC4C55"/>
    <w:rsid w:val="00DC5036"/>
    <w:rsid w:val="00DC5335"/>
    <w:rsid w:val="00DC5FED"/>
    <w:rsid w:val="00DC7314"/>
    <w:rsid w:val="00DD072B"/>
    <w:rsid w:val="00DD0A66"/>
    <w:rsid w:val="00DD0D71"/>
    <w:rsid w:val="00DD1874"/>
    <w:rsid w:val="00DD1BD2"/>
    <w:rsid w:val="00DD1E98"/>
    <w:rsid w:val="00DD1FEA"/>
    <w:rsid w:val="00DD302D"/>
    <w:rsid w:val="00DD3FD3"/>
    <w:rsid w:val="00DD4254"/>
    <w:rsid w:val="00DD4867"/>
    <w:rsid w:val="00DD5B08"/>
    <w:rsid w:val="00DD6025"/>
    <w:rsid w:val="00DD610C"/>
    <w:rsid w:val="00DE0327"/>
    <w:rsid w:val="00DE04BB"/>
    <w:rsid w:val="00DE0E34"/>
    <w:rsid w:val="00DE18C3"/>
    <w:rsid w:val="00DE1E09"/>
    <w:rsid w:val="00DE201A"/>
    <w:rsid w:val="00DE2291"/>
    <w:rsid w:val="00DE272F"/>
    <w:rsid w:val="00DE3705"/>
    <w:rsid w:val="00DE471D"/>
    <w:rsid w:val="00DE499D"/>
    <w:rsid w:val="00DE6107"/>
    <w:rsid w:val="00DE6BE9"/>
    <w:rsid w:val="00DE6E29"/>
    <w:rsid w:val="00DE7486"/>
    <w:rsid w:val="00DF0107"/>
    <w:rsid w:val="00DF144B"/>
    <w:rsid w:val="00DF251B"/>
    <w:rsid w:val="00DF33EA"/>
    <w:rsid w:val="00DF510F"/>
    <w:rsid w:val="00DF51E6"/>
    <w:rsid w:val="00DF5278"/>
    <w:rsid w:val="00E00112"/>
    <w:rsid w:val="00E009B7"/>
    <w:rsid w:val="00E01ECF"/>
    <w:rsid w:val="00E04021"/>
    <w:rsid w:val="00E04DB6"/>
    <w:rsid w:val="00E0562C"/>
    <w:rsid w:val="00E06ED6"/>
    <w:rsid w:val="00E10232"/>
    <w:rsid w:val="00E103B9"/>
    <w:rsid w:val="00E12010"/>
    <w:rsid w:val="00E13BC9"/>
    <w:rsid w:val="00E1472B"/>
    <w:rsid w:val="00E1545C"/>
    <w:rsid w:val="00E15528"/>
    <w:rsid w:val="00E15880"/>
    <w:rsid w:val="00E15923"/>
    <w:rsid w:val="00E159E6"/>
    <w:rsid w:val="00E200E1"/>
    <w:rsid w:val="00E20E2E"/>
    <w:rsid w:val="00E21315"/>
    <w:rsid w:val="00E22F52"/>
    <w:rsid w:val="00E25D35"/>
    <w:rsid w:val="00E271CF"/>
    <w:rsid w:val="00E27EDB"/>
    <w:rsid w:val="00E3007E"/>
    <w:rsid w:val="00E310BA"/>
    <w:rsid w:val="00E31AE1"/>
    <w:rsid w:val="00E3506F"/>
    <w:rsid w:val="00E350F3"/>
    <w:rsid w:val="00E357C1"/>
    <w:rsid w:val="00E36AF2"/>
    <w:rsid w:val="00E3700D"/>
    <w:rsid w:val="00E37BC8"/>
    <w:rsid w:val="00E41664"/>
    <w:rsid w:val="00E43241"/>
    <w:rsid w:val="00E447BC"/>
    <w:rsid w:val="00E45331"/>
    <w:rsid w:val="00E45D19"/>
    <w:rsid w:val="00E46AD3"/>
    <w:rsid w:val="00E4734A"/>
    <w:rsid w:val="00E47847"/>
    <w:rsid w:val="00E47F5E"/>
    <w:rsid w:val="00E5052C"/>
    <w:rsid w:val="00E52909"/>
    <w:rsid w:val="00E534DB"/>
    <w:rsid w:val="00E53539"/>
    <w:rsid w:val="00E53A56"/>
    <w:rsid w:val="00E55233"/>
    <w:rsid w:val="00E55A90"/>
    <w:rsid w:val="00E55FDD"/>
    <w:rsid w:val="00E569E8"/>
    <w:rsid w:val="00E60576"/>
    <w:rsid w:val="00E62167"/>
    <w:rsid w:val="00E6268B"/>
    <w:rsid w:val="00E63405"/>
    <w:rsid w:val="00E63E38"/>
    <w:rsid w:val="00E64939"/>
    <w:rsid w:val="00E66289"/>
    <w:rsid w:val="00E67594"/>
    <w:rsid w:val="00E708D4"/>
    <w:rsid w:val="00E7109A"/>
    <w:rsid w:val="00E71339"/>
    <w:rsid w:val="00E72ACD"/>
    <w:rsid w:val="00E73BAD"/>
    <w:rsid w:val="00E74307"/>
    <w:rsid w:val="00E76214"/>
    <w:rsid w:val="00E763EA"/>
    <w:rsid w:val="00E7641C"/>
    <w:rsid w:val="00E76A1B"/>
    <w:rsid w:val="00E76DD2"/>
    <w:rsid w:val="00E7753B"/>
    <w:rsid w:val="00E77BCF"/>
    <w:rsid w:val="00E8040C"/>
    <w:rsid w:val="00E808F7"/>
    <w:rsid w:val="00E8098B"/>
    <w:rsid w:val="00E80C4E"/>
    <w:rsid w:val="00E81BA8"/>
    <w:rsid w:val="00E820F9"/>
    <w:rsid w:val="00E828BB"/>
    <w:rsid w:val="00E82920"/>
    <w:rsid w:val="00E84242"/>
    <w:rsid w:val="00E848E3"/>
    <w:rsid w:val="00E852B1"/>
    <w:rsid w:val="00E8593D"/>
    <w:rsid w:val="00E85C7C"/>
    <w:rsid w:val="00E86133"/>
    <w:rsid w:val="00E86C18"/>
    <w:rsid w:val="00E8734B"/>
    <w:rsid w:val="00E87473"/>
    <w:rsid w:val="00E879AB"/>
    <w:rsid w:val="00E90045"/>
    <w:rsid w:val="00E9061E"/>
    <w:rsid w:val="00E91D37"/>
    <w:rsid w:val="00E9294C"/>
    <w:rsid w:val="00E93A5F"/>
    <w:rsid w:val="00E9420E"/>
    <w:rsid w:val="00E94AFE"/>
    <w:rsid w:val="00E94B06"/>
    <w:rsid w:val="00E9635C"/>
    <w:rsid w:val="00E96A2A"/>
    <w:rsid w:val="00E9739E"/>
    <w:rsid w:val="00E975BA"/>
    <w:rsid w:val="00EA073C"/>
    <w:rsid w:val="00EA0C92"/>
    <w:rsid w:val="00EA121A"/>
    <w:rsid w:val="00EA2903"/>
    <w:rsid w:val="00EA3153"/>
    <w:rsid w:val="00EA5381"/>
    <w:rsid w:val="00EA571A"/>
    <w:rsid w:val="00EA5B1E"/>
    <w:rsid w:val="00EA6178"/>
    <w:rsid w:val="00EA6EAE"/>
    <w:rsid w:val="00EA7686"/>
    <w:rsid w:val="00EB0026"/>
    <w:rsid w:val="00EB0152"/>
    <w:rsid w:val="00EB2410"/>
    <w:rsid w:val="00EB283B"/>
    <w:rsid w:val="00EB3A12"/>
    <w:rsid w:val="00EB4E47"/>
    <w:rsid w:val="00EB4EDD"/>
    <w:rsid w:val="00EB6F84"/>
    <w:rsid w:val="00EC0595"/>
    <w:rsid w:val="00EC096F"/>
    <w:rsid w:val="00EC1329"/>
    <w:rsid w:val="00EC2098"/>
    <w:rsid w:val="00EC21EC"/>
    <w:rsid w:val="00EC32EE"/>
    <w:rsid w:val="00EC36C2"/>
    <w:rsid w:val="00EC3894"/>
    <w:rsid w:val="00EC53CF"/>
    <w:rsid w:val="00EC55BE"/>
    <w:rsid w:val="00EC751C"/>
    <w:rsid w:val="00ED0137"/>
    <w:rsid w:val="00ED0520"/>
    <w:rsid w:val="00ED0B13"/>
    <w:rsid w:val="00ED1954"/>
    <w:rsid w:val="00ED1BF5"/>
    <w:rsid w:val="00ED1D5F"/>
    <w:rsid w:val="00ED3501"/>
    <w:rsid w:val="00ED35A5"/>
    <w:rsid w:val="00ED422C"/>
    <w:rsid w:val="00ED4615"/>
    <w:rsid w:val="00ED56A6"/>
    <w:rsid w:val="00ED5A33"/>
    <w:rsid w:val="00ED63FE"/>
    <w:rsid w:val="00ED6EF9"/>
    <w:rsid w:val="00ED7A6B"/>
    <w:rsid w:val="00EE1757"/>
    <w:rsid w:val="00EE21F6"/>
    <w:rsid w:val="00EE2DE3"/>
    <w:rsid w:val="00EE3EBB"/>
    <w:rsid w:val="00EE4DC9"/>
    <w:rsid w:val="00EE4FB5"/>
    <w:rsid w:val="00EE51B0"/>
    <w:rsid w:val="00EE7B4E"/>
    <w:rsid w:val="00EE7D8A"/>
    <w:rsid w:val="00EF043E"/>
    <w:rsid w:val="00EF13B4"/>
    <w:rsid w:val="00EF2AE9"/>
    <w:rsid w:val="00EF31B8"/>
    <w:rsid w:val="00EF3781"/>
    <w:rsid w:val="00EF3A98"/>
    <w:rsid w:val="00EF4046"/>
    <w:rsid w:val="00EF470D"/>
    <w:rsid w:val="00EF4B23"/>
    <w:rsid w:val="00F00066"/>
    <w:rsid w:val="00F0072B"/>
    <w:rsid w:val="00F00DF4"/>
    <w:rsid w:val="00F0108B"/>
    <w:rsid w:val="00F01706"/>
    <w:rsid w:val="00F01854"/>
    <w:rsid w:val="00F0255E"/>
    <w:rsid w:val="00F05035"/>
    <w:rsid w:val="00F0515B"/>
    <w:rsid w:val="00F05A66"/>
    <w:rsid w:val="00F0636C"/>
    <w:rsid w:val="00F06EEF"/>
    <w:rsid w:val="00F07C76"/>
    <w:rsid w:val="00F117EE"/>
    <w:rsid w:val="00F11E89"/>
    <w:rsid w:val="00F140CD"/>
    <w:rsid w:val="00F149D8"/>
    <w:rsid w:val="00F14A84"/>
    <w:rsid w:val="00F153FC"/>
    <w:rsid w:val="00F16200"/>
    <w:rsid w:val="00F16B11"/>
    <w:rsid w:val="00F17A63"/>
    <w:rsid w:val="00F208BB"/>
    <w:rsid w:val="00F20E76"/>
    <w:rsid w:val="00F22A90"/>
    <w:rsid w:val="00F23800"/>
    <w:rsid w:val="00F23BEA"/>
    <w:rsid w:val="00F24BE7"/>
    <w:rsid w:val="00F25910"/>
    <w:rsid w:val="00F2761C"/>
    <w:rsid w:val="00F27C4F"/>
    <w:rsid w:val="00F27FB0"/>
    <w:rsid w:val="00F302C2"/>
    <w:rsid w:val="00F3043D"/>
    <w:rsid w:val="00F30601"/>
    <w:rsid w:val="00F30C22"/>
    <w:rsid w:val="00F31E04"/>
    <w:rsid w:val="00F3213E"/>
    <w:rsid w:val="00F3235F"/>
    <w:rsid w:val="00F3238B"/>
    <w:rsid w:val="00F32645"/>
    <w:rsid w:val="00F32B03"/>
    <w:rsid w:val="00F32E28"/>
    <w:rsid w:val="00F33AF7"/>
    <w:rsid w:val="00F33CF9"/>
    <w:rsid w:val="00F3478F"/>
    <w:rsid w:val="00F36066"/>
    <w:rsid w:val="00F36FF2"/>
    <w:rsid w:val="00F37511"/>
    <w:rsid w:val="00F37517"/>
    <w:rsid w:val="00F37AB4"/>
    <w:rsid w:val="00F45ADC"/>
    <w:rsid w:val="00F4627F"/>
    <w:rsid w:val="00F4667C"/>
    <w:rsid w:val="00F46D7D"/>
    <w:rsid w:val="00F472FD"/>
    <w:rsid w:val="00F47751"/>
    <w:rsid w:val="00F47BEB"/>
    <w:rsid w:val="00F50192"/>
    <w:rsid w:val="00F51346"/>
    <w:rsid w:val="00F52FE8"/>
    <w:rsid w:val="00F53F85"/>
    <w:rsid w:val="00F5429A"/>
    <w:rsid w:val="00F54B02"/>
    <w:rsid w:val="00F54E07"/>
    <w:rsid w:val="00F57C29"/>
    <w:rsid w:val="00F60D80"/>
    <w:rsid w:val="00F61211"/>
    <w:rsid w:val="00F61D8A"/>
    <w:rsid w:val="00F6301D"/>
    <w:rsid w:val="00F63C9C"/>
    <w:rsid w:val="00F6470A"/>
    <w:rsid w:val="00F647AF"/>
    <w:rsid w:val="00F64F83"/>
    <w:rsid w:val="00F65105"/>
    <w:rsid w:val="00F65616"/>
    <w:rsid w:val="00F66DCE"/>
    <w:rsid w:val="00F66F03"/>
    <w:rsid w:val="00F6753C"/>
    <w:rsid w:val="00F70C51"/>
    <w:rsid w:val="00F7137D"/>
    <w:rsid w:val="00F716AF"/>
    <w:rsid w:val="00F725A1"/>
    <w:rsid w:val="00F7278E"/>
    <w:rsid w:val="00F72B7F"/>
    <w:rsid w:val="00F72CBC"/>
    <w:rsid w:val="00F75090"/>
    <w:rsid w:val="00F75550"/>
    <w:rsid w:val="00F75E09"/>
    <w:rsid w:val="00F7671C"/>
    <w:rsid w:val="00F76824"/>
    <w:rsid w:val="00F77336"/>
    <w:rsid w:val="00F77730"/>
    <w:rsid w:val="00F8076A"/>
    <w:rsid w:val="00F80793"/>
    <w:rsid w:val="00F81729"/>
    <w:rsid w:val="00F82B2F"/>
    <w:rsid w:val="00F82FFF"/>
    <w:rsid w:val="00F8308A"/>
    <w:rsid w:val="00F834AE"/>
    <w:rsid w:val="00F83D5B"/>
    <w:rsid w:val="00F843F8"/>
    <w:rsid w:val="00F856FD"/>
    <w:rsid w:val="00F8582F"/>
    <w:rsid w:val="00F8619D"/>
    <w:rsid w:val="00F90672"/>
    <w:rsid w:val="00F911B9"/>
    <w:rsid w:val="00F92D7A"/>
    <w:rsid w:val="00F9422A"/>
    <w:rsid w:val="00F95F29"/>
    <w:rsid w:val="00F97219"/>
    <w:rsid w:val="00F977AB"/>
    <w:rsid w:val="00FA0908"/>
    <w:rsid w:val="00FA1410"/>
    <w:rsid w:val="00FA1462"/>
    <w:rsid w:val="00FA3C46"/>
    <w:rsid w:val="00FA57EF"/>
    <w:rsid w:val="00FA7E06"/>
    <w:rsid w:val="00FB0DB9"/>
    <w:rsid w:val="00FB10AC"/>
    <w:rsid w:val="00FB1CD9"/>
    <w:rsid w:val="00FB391C"/>
    <w:rsid w:val="00FB4E73"/>
    <w:rsid w:val="00FB5952"/>
    <w:rsid w:val="00FB747E"/>
    <w:rsid w:val="00FB77A9"/>
    <w:rsid w:val="00FC05CA"/>
    <w:rsid w:val="00FC0763"/>
    <w:rsid w:val="00FC0BAD"/>
    <w:rsid w:val="00FC17A7"/>
    <w:rsid w:val="00FC181F"/>
    <w:rsid w:val="00FC198F"/>
    <w:rsid w:val="00FC1BA7"/>
    <w:rsid w:val="00FC2E10"/>
    <w:rsid w:val="00FC47EF"/>
    <w:rsid w:val="00FC48E6"/>
    <w:rsid w:val="00FC6123"/>
    <w:rsid w:val="00FC62FB"/>
    <w:rsid w:val="00FC6899"/>
    <w:rsid w:val="00FC7097"/>
    <w:rsid w:val="00FC74F1"/>
    <w:rsid w:val="00FC7AC3"/>
    <w:rsid w:val="00FD11B0"/>
    <w:rsid w:val="00FD203A"/>
    <w:rsid w:val="00FD235C"/>
    <w:rsid w:val="00FD3B2F"/>
    <w:rsid w:val="00FD43A4"/>
    <w:rsid w:val="00FD5C62"/>
    <w:rsid w:val="00FD7221"/>
    <w:rsid w:val="00FE07D1"/>
    <w:rsid w:val="00FE2759"/>
    <w:rsid w:val="00FE3D11"/>
    <w:rsid w:val="00FE404C"/>
    <w:rsid w:val="00FE41BF"/>
    <w:rsid w:val="00FE5429"/>
    <w:rsid w:val="00FE715D"/>
    <w:rsid w:val="00FF05B0"/>
    <w:rsid w:val="00FF0989"/>
    <w:rsid w:val="00FF0F9B"/>
    <w:rsid w:val="00FF1266"/>
    <w:rsid w:val="00FF1533"/>
    <w:rsid w:val="00FF1DF0"/>
    <w:rsid w:val="00FF2F05"/>
    <w:rsid w:val="00FF3EC1"/>
    <w:rsid w:val="00FF4421"/>
    <w:rsid w:val="00FF473B"/>
    <w:rsid w:val="00FF4C1D"/>
    <w:rsid w:val="00FF59F9"/>
    <w:rsid w:val="00FF7846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74261"/>
  <w15:docId w15:val="{4A23FF79-DF9F-450F-B745-D201A5B4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882394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link w:val="2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aliases w:val="ВерхКолонтитул"/>
    <w:basedOn w:val="a0"/>
    <w:link w:val="a6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8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2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3">
    <w:name w:val="List Continue 2"/>
    <w:basedOn w:val="a0"/>
    <w:rsid w:val="00AB6943"/>
    <w:pPr>
      <w:spacing w:after="120"/>
      <w:ind w:left="566"/>
    </w:pPr>
  </w:style>
  <w:style w:type="paragraph" w:styleId="a9">
    <w:name w:val="Title"/>
    <w:basedOn w:val="a0"/>
    <w:link w:val="aa"/>
    <w:qFormat/>
    <w:rsid w:val="00AB6943"/>
    <w:pPr>
      <w:jc w:val="center"/>
    </w:pPr>
    <w:rPr>
      <w:b/>
      <w:bCs/>
    </w:rPr>
  </w:style>
  <w:style w:type="paragraph" w:styleId="24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b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6862B6"/>
    <w:pPr>
      <w:tabs>
        <w:tab w:val="right" w:leader="dot" w:pos="9540"/>
      </w:tabs>
      <w:spacing w:before="120"/>
      <w:ind w:right="-185"/>
    </w:pPr>
    <w:rPr>
      <w:b/>
      <w:caps/>
      <w:noProof/>
      <w:lang w:val="en-US"/>
    </w:rPr>
  </w:style>
  <w:style w:type="paragraph" w:styleId="25">
    <w:name w:val="toc 2"/>
    <w:basedOn w:val="a0"/>
    <w:next w:val="a0"/>
    <w:autoRedefine/>
    <w:uiPriority w:val="39"/>
    <w:rsid w:val="00690143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134F7F"/>
    <w:pPr>
      <w:tabs>
        <w:tab w:val="right" w:leader="dot" w:pos="9540"/>
      </w:tabs>
      <w:ind w:left="180" w:right="175"/>
    </w:pPr>
    <w:rPr>
      <w:b/>
      <w:iCs/>
      <w:noProof/>
    </w:rPr>
  </w:style>
  <w:style w:type="paragraph" w:customStyle="1" w:styleId="OTCHET00">
    <w:name w:val="OTCHET_00"/>
    <w:basedOn w:val="26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6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c">
    <w:name w:val="Hyperlink"/>
    <w:uiPriority w:val="99"/>
    <w:rsid w:val="00AB6943"/>
    <w:rPr>
      <w:color w:val="0000FF"/>
      <w:u w:val="single"/>
    </w:rPr>
  </w:style>
  <w:style w:type="paragraph" w:styleId="ad">
    <w:name w:val="footer"/>
    <w:basedOn w:val="a0"/>
    <w:link w:val="ae"/>
    <w:uiPriority w:val="99"/>
    <w:rsid w:val="00AB6943"/>
    <w:pPr>
      <w:tabs>
        <w:tab w:val="center" w:pos="4677"/>
        <w:tab w:val="right" w:pos="9355"/>
      </w:tabs>
    </w:pPr>
  </w:style>
  <w:style w:type="character" w:customStyle="1" w:styleId="af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7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0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aliases w:val="Обычный (Web),Знак Знак22, Знак Знак22,Обычный (веб)3,Обычный (Web)1,Обычный (Web) Знак Знак,Обычный (веб)2 Знак Знак Знак Знак,Знак2 Знак Знак Знак1 Знак Знак Знак Знак,Обычный (веб)11 Знак Знак Знак Знак"/>
    <w:basedOn w:val="a0"/>
    <w:link w:val="af2"/>
    <w:uiPriority w:val="99"/>
    <w:qFormat/>
    <w:rsid w:val="00BF7CDD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4">
    <w:name w:val="Emphasis"/>
    <w:aliases w:val="I.I.1"/>
    <w:qFormat/>
    <w:rsid w:val="00AF1C5F"/>
    <w:rPr>
      <w:i/>
      <w:iCs/>
    </w:rPr>
  </w:style>
  <w:style w:type="paragraph" w:customStyle="1" w:styleId="ConsPlusNormal">
    <w:name w:val="ConsPlusNormal"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qFormat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5">
    <w:name w:val="List Paragraph"/>
    <w:basedOn w:val="a0"/>
    <w:link w:val="af6"/>
    <w:uiPriority w:val="34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7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8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Заголовок Знак"/>
    <w:link w:val="a9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9">
    <w:name w:val="Balloon Text"/>
    <w:basedOn w:val="a0"/>
    <w:link w:val="afa"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4"/>
    <w:link w:val="a7"/>
    <w:rsid w:val="00056820"/>
    <w:rPr>
      <w:sz w:val="24"/>
      <w:szCs w:val="24"/>
      <w:lang w:val="ru-RU" w:eastAsia="ru-RU" w:bidi="ar-SA"/>
    </w:rPr>
  </w:style>
  <w:style w:type="paragraph" w:customStyle="1" w:styleId="29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b">
    <w:name w:val="обычный"/>
    <w:basedOn w:val="a0"/>
    <w:link w:val="afc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7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d">
    <w:name w:val="Заголовок таблицы"/>
    <w:basedOn w:val="af7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e">
    <w:name w:val="annotation reference"/>
    <w:semiHidden/>
    <w:rsid w:val="005D4A33"/>
    <w:rPr>
      <w:sz w:val="16"/>
      <w:szCs w:val="16"/>
    </w:rPr>
  </w:style>
  <w:style w:type="paragraph" w:styleId="aff">
    <w:name w:val="annotation text"/>
    <w:basedOn w:val="a0"/>
    <w:semiHidden/>
    <w:rsid w:val="005D4A33"/>
    <w:rPr>
      <w:sz w:val="20"/>
      <w:szCs w:val="20"/>
    </w:rPr>
  </w:style>
  <w:style w:type="paragraph" w:styleId="aff0">
    <w:name w:val="annotation subject"/>
    <w:basedOn w:val="aff"/>
    <w:next w:val="aff"/>
    <w:semiHidden/>
    <w:rsid w:val="005D4A33"/>
    <w:rPr>
      <w:b/>
      <w:bCs/>
    </w:rPr>
  </w:style>
  <w:style w:type="paragraph" w:styleId="aff1">
    <w:name w:val="footnote text"/>
    <w:basedOn w:val="a0"/>
    <w:semiHidden/>
    <w:rsid w:val="005D4A33"/>
    <w:rPr>
      <w:sz w:val="20"/>
      <w:szCs w:val="20"/>
    </w:rPr>
  </w:style>
  <w:style w:type="character" w:styleId="aff2">
    <w:name w:val="footnote reference"/>
    <w:semiHidden/>
    <w:rsid w:val="005D4A33"/>
    <w:rPr>
      <w:vertAlign w:val="superscript"/>
    </w:rPr>
  </w:style>
  <w:style w:type="paragraph" w:customStyle="1" w:styleId="aff3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4">
    <w:name w:val="Таблица"/>
    <w:basedOn w:val="a8"/>
    <w:link w:val="aff5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5">
    <w:name w:val="Таблица Знак"/>
    <w:link w:val="aff4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5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a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e">
    <w:name w:val="Нижний колонтитул Знак"/>
    <w:link w:val="ad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aff6">
    <w:name w:val="Пункт"/>
    <w:basedOn w:val="a0"/>
    <w:rsid w:val="0093576F"/>
    <w:pPr>
      <w:tabs>
        <w:tab w:val="num" w:pos="1980"/>
      </w:tabs>
      <w:ind w:left="1404" w:hanging="504"/>
      <w:jc w:val="both"/>
    </w:pPr>
    <w:rPr>
      <w:szCs w:val="20"/>
    </w:rPr>
  </w:style>
  <w:style w:type="character" w:customStyle="1" w:styleId="aff7">
    <w:name w:val="Основной текст_"/>
    <w:link w:val="16"/>
    <w:rsid w:val="001953F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0"/>
    <w:link w:val="aff7"/>
    <w:rsid w:val="001953F9"/>
    <w:pPr>
      <w:shd w:val="clear" w:color="auto" w:fill="FFFFFF"/>
      <w:spacing w:line="284" w:lineRule="exact"/>
      <w:jc w:val="both"/>
    </w:pPr>
    <w:rPr>
      <w:sz w:val="25"/>
      <w:szCs w:val="25"/>
    </w:rPr>
  </w:style>
  <w:style w:type="character" w:customStyle="1" w:styleId="31">
    <w:name w:val="Заголовок 3 Знак"/>
    <w:aliases w:val="I.I Знак"/>
    <w:link w:val="30"/>
    <w:rsid w:val="00BA5DD4"/>
    <w:rPr>
      <w:b/>
      <w:bCs/>
      <w:sz w:val="24"/>
      <w:szCs w:val="24"/>
    </w:rPr>
  </w:style>
  <w:style w:type="paragraph" w:customStyle="1" w:styleId="40">
    <w:name w:val="Заголовок 4 + авто"/>
    <w:basedOn w:val="30"/>
    <w:rsid w:val="00F27C4F"/>
    <w:pPr>
      <w:tabs>
        <w:tab w:val="num" w:pos="0"/>
      </w:tabs>
      <w:suppressAutoHyphens/>
      <w:ind w:left="720" w:hanging="720"/>
      <w:jc w:val="center"/>
    </w:pPr>
    <w:rPr>
      <w:lang w:val="x-none" w:eastAsia="zh-CN"/>
    </w:rPr>
  </w:style>
  <w:style w:type="character" w:styleId="aff8">
    <w:name w:val="Book Title"/>
    <w:uiPriority w:val="33"/>
    <w:qFormat/>
    <w:rsid w:val="000B4556"/>
    <w:rPr>
      <w:b/>
      <w:bCs/>
      <w:smallCaps/>
      <w:spacing w:val="5"/>
    </w:rPr>
  </w:style>
  <w:style w:type="paragraph" w:styleId="aff9">
    <w:name w:val="Revision"/>
    <w:hidden/>
    <w:uiPriority w:val="99"/>
    <w:semiHidden/>
    <w:rsid w:val="00882394"/>
    <w:rPr>
      <w:sz w:val="24"/>
      <w:szCs w:val="24"/>
    </w:rPr>
  </w:style>
  <w:style w:type="character" w:customStyle="1" w:styleId="extended-textfull">
    <w:name w:val="extended-text__full"/>
    <w:rsid w:val="00E5052C"/>
  </w:style>
  <w:style w:type="paragraph" w:customStyle="1" w:styleId="headertext">
    <w:name w:val="headertext"/>
    <w:basedOn w:val="a0"/>
    <w:rsid w:val="002B7082"/>
    <w:pPr>
      <w:spacing w:before="100" w:beforeAutospacing="1" w:after="100" w:afterAutospacing="1"/>
    </w:pPr>
  </w:style>
  <w:style w:type="character" w:customStyle="1" w:styleId="WW8Num35z0">
    <w:name w:val="WW8Num35z0"/>
    <w:rsid w:val="002B7082"/>
    <w:rPr>
      <w:rFonts w:ascii="Times New Roman" w:eastAsia="Times New Roman" w:hAnsi="Times New Roman" w:cs="Times New Roman"/>
      <w:color w:val="auto"/>
    </w:rPr>
  </w:style>
  <w:style w:type="character" w:customStyle="1" w:styleId="af2">
    <w:name w:val="Обычный (веб) Знак"/>
    <w:aliases w:val="Обычный (Web) Знак,Знак Знак22 Знак, Знак Знак22 Знак,Обычный (веб)3 Знак,Обычный (Web)1 Знак,Обычный (Web) Знак Знак Знак,Обычный (веб)2 Знак Знак Знак Знак Знак,Знак2 Знак Знак Знак1 Знак Знак Знак Знак Знак"/>
    <w:link w:val="af1"/>
    <w:locked/>
    <w:rsid w:val="006807E6"/>
    <w:rPr>
      <w:sz w:val="24"/>
      <w:szCs w:val="24"/>
    </w:rPr>
  </w:style>
  <w:style w:type="paragraph" w:customStyle="1" w:styleId="ConsNonformat">
    <w:name w:val="ConsNonformat"/>
    <w:rsid w:val="00BD2A7D"/>
    <w:pPr>
      <w:widowControl w:val="0"/>
    </w:pPr>
    <w:rPr>
      <w:rFonts w:ascii="Courier New" w:hAnsi="Courier New"/>
      <w:snapToGrid w:val="0"/>
      <w:sz w:val="18"/>
    </w:rPr>
  </w:style>
  <w:style w:type="paragraph" w:customStyle="1" w:styleId="212">
    <w:name w:val="Основной текст с отступом 21"/>
    <w:basedOn w:val="a0"/>
    <w:rsid w:val="00BD2A7D"/>
    <w:pPr>
      <w:ind w:firstLine="720"/>
      <w:jc w:val="both"/>
    </w:pPr>
    <w:rPr>
      <w:b/>
      <w:i/>
      <w:szCs w:val="20"/>
    </w:rPr>
  </w:style>
  <w:style w:type="paragraph" w:styleId="41">
    <w:name w:val="toc 4"/>
    <w:basedOn w:val="a0"/>
    <w:next w:val="a0"/>
    <w:autoRedefine/>
    <w:semiHidden/>
    <w:rsid w:val="00BD2A7D"/>
    <w:pPr>
      <w:ind w:left="720"/>
    </w:pPr>
  </w:style>
  <w:style w:type="paragraph" w:styleId="50">
    <w:name w:val="toc 5"/>
    <w:basedOn w:val="a0"/>
    <w:next w:val="a0"/>
    <w:autoRedefine/>
    <w:semiHidden/>
    <w:rsid w:val="00BD2A7D"/>
    <w:pPr>
      <w:ind w:left="960"/>
    </w:pPr>
  </w:style>
  <w:style w:type="paragraph" w:styleId="60">
    <w:name w:val="toc 6"/>
    <w:basedOn w:val="a0"/>
    <w:next w:val="a0"/>
    <w:autoRedefine/>
    <w:semiHidden/>
    <w:rsid w:val="00BD2A7D"/>
    <w:pPr>
      <w:ind w:left="1200"/>
    </w:pPr>
  </w:style>
  <w:style w:type="paragraph" w:styleId="70">
    <w:name w:val="toc 7"/>
    <w:basedOn w:val="a0"/>
    <w:next w:val="a0"/>
    <w:autoRedefine/>
    <w:semiHidden/>
    <w:rsid w:val="00BD2A7D"/>
    <w:pPr>
      <w:ind w:left="1440"/>
    </w:pPr>
  </w:style>
  <w:style w:type="paragraph" w:styleId="81">
    <w:name w:val="toc 8"/>
    <w:basedOn w:val="a0"/>
    <w:next w:val="a0"/>
    <w:autoRedefine/>
    <w:semiHidden/>
    <w:rsid w:val="00BD2A7D"/>
    <w:pPr>
      <w:ind w:left="1680"/>
    </w:pPr>
  </w:style>
  <w:style w:type="paragraph" w:styleId="90">
    <w:name w:val="toc 9"/>
    <w:basedOn w:val="a0"/>
    <w:next w:val="a0"/>
    <w:autoRedefine/>
    <w:semiHidden/>
    <w:rsid w:val="00BD2A7D"/>
    <w:pPr>
      <w:ind w:left="1920"/>
    </w:pPr>
  </w:style>
  <w:style w:type="paragraph" w:styleId="affa">
    <w:name w:val="Block Text"/>
    <w:basedOn w:val="a0"/>
    <w:rsid w:val="00BD2A7D"/>
    <w:pPr>
      <w:ind w:left="-57" w:right="-57"/>
      <w:jc w:val="center"/>
    </w:pPr>
    <w:rPr>
      <w:b/>
      <w:sz w:val="18"/>
      <w:szCs w:val="20"/>
    </w:rPr>
  </w:style>
  <w:style w:type="paragraph" w:styleId="17">
    <w:name w:val="index 1"/>
    <w:basedOn w:val="a0"/>
    <w:next w:val="a0"/>
    <w:autoRedefine/>
    <w:semiHidden/>
    <w:rsid w:val="00BD2A7D"/>
    <w:pPr>
      <w:ind w:left="240" w:hanging="240"/>
    </w:pPr>
  </w:style>
  <w:style w:type="paragraph" w:styleId="affb">
    <w:name w:val="caption"/>
    <w:basedOn w:val="a0"/>
    <w:next w:val="a0"/>
    <w:uiPriority w:val="35"/>
    <w:qFormat/>
    <w:rsid w:val="00BD2A7D"/>
    <w:pPr>
      <w:jc w:val="center"/>
    </w:pPr>
    <w:rPr>
      <w:b/>
      <w:i/>
      <w:sz w:val="28"/>
      <w:szCs w:val="20"/>
    </w:rPr>
  </w:style>
  <w:style w:type="paragraph" w:customStyle="1" w:styleId="affc">
    <w:name w:val="Табличный"/>
    <w:basedOn w:val="a0"/>
    <w:link w:val="affd"/>
    <w:rsid w:val="00BD2A7D"/>
    <w:pPr>
      <w:jc w:val="center"/>
    </w:pPr>
  </w:style>
  <w:style w:type="character" w:customStyle="1" w:styleId="affd">
    <w:name w:val="Табличный Знак"/>
    <w:link w:val="affc"/>
    <w:rsid w:val="00BD2A7D"/>
    <w:rPr>
      <w:sz w:val="24"/>
      <w:szCs w:val="24"/>
    </w:rPr>
  </w:style>
  <w:style w:type="paragraph" w:customStyle="1" w:styleId="affe">
    <w:name w:val="Обычный + По центру"/>
    <w:basedOn w:val="30"/>
    <w:rsid w:val="00BD2A7D"/>
    <w:pPr>
      <w:jc w:val="both"/>
    </w:pPr>
    <w:rPr>
      <w:lang w:val="en-US"/>
    </w:rPr>
  </w:style>
  <w:style w:type="character" w:customStyle="1" w:styleId="editsection">
    <w:name w:val="editsection"/>
    <w:basedOn w:val="a1"/>
    <w:rsid w:val="00BD2A7D"/>
  </w:style>
  <w:style w:type="paragraph" w:customStyle="1" w:styleId="18">
    <w:name w:val="заголовок 1"/>
    <w:basedOn w:val="a0"/>
    <w:next w:val="a0"/>
    <w:rsid w:val="00BD2A7D"/>
    <w:pPr>
      <w:keepNext/>
      <w:autoSpaceDE w:val="0"/>
      <w:autoSpaceDN w:val="0"/>
      <w:spacing w:before="240" w:after="240"/>
      <w:jc w:val="center"/>
      <w:outlineLvl w:val="0"/>
    </w:pPr>
    <w:rPr>
      <w:b/>
      <w:bCs/>
      <w:iCs/>
      <w:sz w:val="32"/>
    </w:rPr>
  </w:style>
  <w:style w:type="character" w:styleId="afff">
    <w:name w:val="FollowedHyperlink"/>
    <w:rsid w:val="00BD2A7D"/>
    <w:rPr>
      <w:color w:val="800080"/>
      <w:u w:val="single"/>
    </w:rPr>
  </w:style>
  <w:style w:type="paragraph" w:customStyle="1" w:styleId="podpis">
    <w:name w:val="podpis"/>
    <w:basedOn w:val="a0"/>
    <w:rsid w:val="00BD2A7D"/>
    <w:pPr>
      <w:spacing w:before="100" w:beforeAutospacing="1" w:after="100" w:afterAutospacing="1"/>
    </w:pPr>
  </w:style>
  <w:style w:type="paragraph" w:styleId="2b">
    <w:name w:val="envelope return"/>
    <w:basedOn w:val="a0"/>
    <w:rsid w:val="00BD2A7D"/>
    <w:rPr>
      <w:rFonts w:ascii="Arial" w:hAnsi="Arial"/>
      <w:sz w:val="20"/>
      <w:szCs w:val="20"/>
    </w:rPr>
  </w:style>
  <w:style w:type="paragraph" w:customStyle="1" w:styleId="BodyTextIndent21">
    <w:name w:val="Body Text Indent 21"/>
    <w:basedOn w:val="a0"/>
    <w:rsid w:val="00BD2A7D"/>
    <w:pPr>
      <w:ind w:firstLine="720"/>
      <w:jc w:val="both"/>
    </w:pPr>
    <w:rPr>
      <w:b/>
      <w:i/>
      <w:szCs w:val="20"/>
    </w:rPr>
  </w:style>
  <w:style w:type="character" w:customStyle="1" w:styleId="MainChar">
    <w:name w:val="Main Char"/>
    <w:rsid w:val="00BD2A7D"/>
    <w:rPr>
      <w:rFonts w:cs="Tahoma"/>
      <w:sz w:val="24"/>
      <w:szCs w:val="16"/>
      <w:lang w:val="ru-RU" w:eastAsia="ru-RU" w:bidi="ar-SA"/>
    </w:rPr>
  </w:style>
  <w:style w:type="paragraph" w:customStyle="1" w:styleId="37">
    <w:name w:val="Знак Знак3 Знак Знак Знак Знак"/>
    <w:basedOn w:val="a0"/>
    <w:rsid w:val="00BD2A7D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a6">
    <w:name w:val="Верхний колонтитул Знак"/>
    <w:aliases w:val="ВерхКолонтитул Знак"/>
    <w:link w:val="a5"/>
    <w:rsid w:val="00BD2A7D"/>
  </w:style>
  <w:style w:type="paragraph" w:customStyle="1" w:styleId="h2">
    <w:name w:val="h2"/>
    <w:basedOn w:val="a9"/>
    <w:rsid w:val="00BD2A7D"/>
    <w:pPr>
      <w:spacing w:after="480"/>
    </w:pPr>
    <w:rPr>
      <w:bCs w:val="0"/>
    </w:rPr>
  </w:style>
  <w:style w:type="paragraph" w:customStyle="1" w:styleId="TableContents">
    <w:name w:val="Table Contents"/>
    <w:basedOn w:val="a0"/>
    <w:rsid w:val="00BD2A7D"/>
    <w:pPr>
      <w:widowControl w:val="0"/>
      <w:suppressLineNumbers/>
      <w:suppressAutoHyphens/>
    </w:pPr>
    <w:rPr>
      <w:kern w:val="1"/>
    </w:rPr>
  </w:style>
  <w:style w:type="paragraph" w:customStyle="1" w:styleId="Normal1">
    <w:name w:val="Normal1"/>
    <w:rsid w:val="00BD2A7D"/>
    <w:pPr>
      <w:widowControl w:val="0"/>
      <w:spacing w:line="280" w:lineRule="auto"/>
      <w:ind w:firstLine="560"/>
      <w:jc w:val="both"/>
    </w:pPr>
    <w:rPr>
      <w:snapToGrid w:val="0"/>
    </w:rPr>
  </w:style>
  <w:style w:type="paragraph" w:customStyle="1" w:styleId="ConsPlusDocList">
    <w:name w:val="ConsPlusDocList"/>
    <w:next w:val="a0"/>
    <w:rsid w:val="00BD2A7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ff0">
    <w:name w:val="Начало"/>
    <w:basedOn w:val="a9"/>
    <w:next w:val="a9"/>
    <w:rsid w:val="00BD2A7D"/>
    <w:pPr>
      <w:spacing w:line="360" w:lineRule="auto"/>
      <w:outlineLvl w:val="0"/>
    </w:pPr>
    <w:rPr>
      <w:sz w:val="28"/>
      <w:szCs w:val="28"/>
    </w:rPr>
  </w:style>
  <w:style w:type="paragraph" w:customStyle="1" w:styleId="2x2gray">
    <w:name w:val="2x2gray"/>
    <w:basedOn w:val="a0"/>
    <w:rsid w:val="00BD2A7D"/>
    <w:pPr>
      <w:shd w:val="clear" w:color="auto" w:fill="FFFFFF"/>
      <w:spacing w:before="100" w:beforeAutospacing="1" w:after="100" w:afterAutospacing="1" w:line="360" w:lineRule="auto"/>
      <w:ind w:firstLine="567"/>
      <w:jc w:val="both"/>
    </w:pPr>
    <w:rPr>
      <w:rFonts w:ascii="Verdana" w:eastAsia="Arial Unicode MS" w:hAnsi="Verdana" w:cs="Arial Unicode MS"/>
      <w:color w:val="000000"/>
      <w:sz w:val="18"/>
      <w:szCs w:val="18"/>
    </w:rPr>
  </w:style>
  <w:style w:type="table" w:styleId="-3">
    <w:name w:val="Table Web 3"/>
    <w:basedOn w:val="a2"/>
    <w:rsid w:val="00BD2A7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W8Num4z0">
    <w:name w:val="WW8Num4z0"/>
    <w:rsid w:val="00BD2A7D"/>
    <w:rPr>
      <w:rFonts w:ascii="OpenSymbol" w:hAnsi="OpenSymbol"/>
    </w:rPr>
  </w:style>
  <w:style w:type="character" w:customStyle="1" w:styleId="googqs-tidbit">
    <w:name w:val="goog_qs-tidbit"/>
    <w:rsid w:val="00BD2A7D"/>
  </w:style>
  <w:style w:type="paragraph" w:styleId="HTML">
    <w:name w:val="HTML Preformatted"/>
    <w:basedOn w:val="a0"/>
    <w:link w:val="HTML0"/>
    <w:rsid w:val="00BD2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D2A7D"/>
    <w:rPr>
      <w:rFonts w:ascii="Courier New" w:hAnsi="Courier New" w:cs="Courier New"/>
    </w:rPr>
  </w:style>
  <w:style w:type="character" w:customStyle="1" w:styleId="f">
    <w:name w:val="f"/>
    <w:rsid w:val="00BD2A7D"/>
  </w:style>
  <w:style w:type="character" w:customStyle="1" w:styleId="mw-headline">
    <w:name w:val="mw-headline"/>
    <w:rsid w:val="00BD2A7D"/>
  </w:style>
  <w:style w:type="character" w:customStyle="1" w:styleId="Gungsuh">
    <w:name w:val="Основной текст + Gungsuh"/>
    <w:aliases w:val="9,5 pt,Интервал 0 pt"/>
    <w:rsid w:val="00BD2A7D"/>
    <w:rPr>
      <w:rFonts w:ascii="Gungsuh" w:eastAsia="Gungsuh" w:cs="Gungsuh"/>
      <w:spacing w:val="-10"/>
      <w:sz w:val="19"/>
      <w:szCs w:val="19"/>
    </w:rPr>
  </w:style>
  <w:style w:type="character" w:customStyle="1" w:styleId="afa">
    <w:name w:val="Текст выноски Знак"/>
    <w:link w:val="af9"/>
    <w:rsid w:val="00BD2A7D"/>
    <w:rPr>
      <w:rFonts w:ascii="Tahoma" w:hAnsi="Tahoma" w:cs="Tahoma"/>
      <w:sz w:val="16"/>
      <w:szCs w:val="16"/>
    </w:rPr>
  </w:style>
  <w:style w:type="paragraph" w:customStyle="1" w:styleId="2c">
    <w:name w:val="за 2"/>
    <w:basedOn w:val="2"/>
    <w:link w:val="2d"/>
    <w:qFormat/>
    <w:rsid w:val="00BD2A7D"/>
    <w:pPr>
      <w:tabs>
        <w:tab w:val="num" w:pos="576"/>
        <w:tab w:val="num" w:pos="926"/>
      </w:tabs>
      <w:suppressAutoHyphens/>
      <w:spacing w:before="240" w:after="60" w:line="240" w:lineRule="auto"/>
      <w:ind w:left="926" w:hanging="360"/>
      <w:jc w:val="left"/>
    </w:pPr>
    <w:rPr>
      <w:iCs/>
      <w:color w:val="000000"/>
      <w:lang w:eastAsia="ar-SA"/>
    </w:rPr>
  </w:style>
  <w:style w:type="character" w:customStyle="1" w:styleId="2d">
    <w:name w:val="за 2 Знак"/>
    <w:link w:val="2c"/>
    <w:rsid w:val="00BD2A7D"/>
    <w:rPr>
      <w:b/>
      <w:bCs/>
      <w:iCs/>
      <w:color w:val="000000"/>
      <w:sz w:val="24"/>
      <w:szCs w:val="24"/>
      <w:lang w:eastAsia="ar-SA"/>
    </w:rPr>
  </w:style>
  <w:style w:type="paragraph" w:customStyle="1" w:styleId="2e">
    <w:name w:val="Название объекта2"/>
    <w:basedOn w:val="a0"/>
    <w:next w:val="a8"/>
    <w:rsid w:val="00BD2A7D"/>
    <w:pPr>
      <w:suppressAutoHyphens/>
      <w:jc w:val="center"/>
    </w:pPr>
    <w:rPr>
      <w:b/>
      <w:bCs/>
      <w:lang w:eastAsia="zh-CN"/>
    </w:rPr>
  </w:style>
  <w:style w:type="character" w:customStyle="1" w:styleId="19">
    <w:name w:val="Название Знак1"/>
    <w:rsid w:val="00BD2A7D"/>
    <w:rPr>
      <w:b/>
      <w:bCs/>
      <w:sz w:val="24"/>
      <w:szCs w:val="24"/>
    </w:rPr>
  </w:style>
  <w:style w:type="character" w:customStyle="1" w:styleId="WW8Num13z0">
    <w:name w:val="WW8Num13z0"/>
    <w:rsid w:val="00BD2A7D"/>
    <w:rPr>
      <w:u w:val="none"/>
    </w:rPr>
  </w:style>
  <w:style w:type="character" w:customStyle="1" w:styleId="WW8Num6z0">
    <w:name w:val="WW8Num6z0"/>
    <w:rsid w:val="00BD2A7D"/>
    <w:rPr>
      <w:rFonts w:ascii="Symbol" w:hAnsi="Symbol" w:cs="Symbol"/>
      <w:color w:val="auto"/>
    </w:rPr>
  </w:style>
  <w:style w:type="paragraph" w:customStyle="1" w:styleId="afff1">
    <w:name w:val="Обычный текст"/>
    <w:basedOn w:val="a0"/>
    <w:link w:val="afff2"/>
    <w:qFormat/>
    <w:rsid w:val="00BD2A7D"/>
    <w:pPr>
      <w:ind w:firstLine="709"/>
      <w:jc w:val="both"/>
    </w:pPr>
    <w:rPr>
      <w:lang w:val="en-US" w:eastAsia="ar-SA" w:bidi="en-US"/>
    </w:rPr>
  </w:style>
  <w:style w:type="character" w:customStyle="1" w:styleId="afff2">
    <w:name w:val="Обычный текст Знак"/>
    <w:link w:val="afff1"/>
    <w:rsid w:val="00BD2A7D"/>
    <w:rPr>
      <w:sz w:val="24"/>
      <w:szCs w:val="24"/>
      <w:lang w:val="en-US" w:eastAsia="ar-SA" w:bidi="en-US"/>
    </w:rPr>
  </w:style>
  <w:style w:type="paragraph" w:customStyle="1" w:styleId="1a">
    <w:name w:val="Заголовок1"/>
    <w:basedOn w:val="a0"/>
    <w:next w:val="a7"/>
    <w:rsid w:val="00BD2A7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WW8Num36z0">
    <w:name w:val="WW8Num36z0"/>
    <w:rsid w:val="00BD2A7D"/>
    <w:rPr>
      <w:rFonts w:ascii="Times New Roman" w:eastAsia="Times New Roman" w:hAnsi="Times New Roman" w:cs="Times New Roman"/>
    </w:rPr>
  </w:style>
  <w:style w:type="character" w:customStyle="1" w:styleId="af6">
    <w:name w:val="Абзац списка Знак"/>
    <w:link w:val="af5"/>
    <w:rsid w:val="00BD2A7D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D2A7D"/>
    <w:pPr>
      <w:spacing w:before="100" w:beforeAutospacing="1" w:after="100" w:afterAutospacing="1"/>
    </w:pPr>
  </w:style>
  <w:style w:type="paragraph" w:styleId="afff3">
    <w:name w:val="Plain Text"/>
    <w:basedOn w:val="a0"/>
    <w:link w:val="afff4"/>
    <w:qFormat/>
    <w:rsid w:val="00BD2A7D"/>
    <w:rPr>
      <w:rFonts w:ascii="Courier New" w:hAnsi="Courier New" w:cs="Courier New"/>
      <w:sz w:val="20"/>
      <w:szCs w:val="20"/>
    </w:rPr>
  </w:style>
  <w:style w:type="character" w:customStyle="1" w:styleId="afff4">
    <w:name w:val="Текст Знак"/>
    <w:basedOn w:val="a1"/>
    <w:link w:val="afff3"/>
    <w:qFormat/>
    <w:rsid w:val="00BD2A7D"/>
    <w:rPr>
      <w:rFonts w:ascii="Courier New" w:hAnsi="Courier New" w:cs="Courier New"/>
    </w:rPr>
  </w:style>
  <w:style w:type="paragraph" w:customStyle="1" w:styleId="Style7">
    <w:name w:val="Style7"/>
    <w:basedOn w:val="a0"/>
    <w:rsid w:val="00BD2A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f">
    <w:name w:val="Основной текст (2) + Полужирный"/>
    <w:rsid w:val="00BD2A7D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customStyle="1" w:styleId="2f0">
    <w:name w:val="Основной текст (2)"/>
    <w:basedOn w:val="a0"/>
    <w:rsid w:val="00BD2A7D"/>
    <w:pPr>
      <w:shd w:val="clear" w:color="auto" w:fill="FFFFFF"/>
      <w:suppressAutoHyphens/>
      <w:spacing w:line="240" w:lineRule="atLeast"/>
    </w:pPr>
    <w:rPr>
      <w:rFonts w:ascii="Tahoma" w:hAnsi="Tahoma" w:cs="Tahoma"/>
      <w:sz w:val="19"/>
      <w:szCs w:val="19"/>
    </w:rPr>
  </w:style>
  <w:style w:type="character" w:customStyle="1" w:styleId="2Exact">
    <w:name w:val="Основной текст (2) Exact"/>
    <w:rsid w:val="00BD2A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+ Полужирный Exact"/>
    <w:rsid w:val="00BD2A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c">
    <w:name w:val="обычный Знак Знак"/>
    <w:link w:val="afb"/>
    <w:locked/>
    <w:rsid w:val="00BD2A7D"/>
    <w:rPr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085925"/>
    <w:rPr>
      <w:b/>
      <w:bCs/>
      <w:sz w:val="24"/>
      <w:szCs w:val="24"/>
    </w:rPr>
  </w:style>
  <w:style w:type="paragraph" w:customStyle="1" w:styleId="Style26">
    <w:name w:val="Style26"/>
    <w:basedOn w:val="a0"/>
    <w:rsid w:val="009C2814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yperlink" Target="http://old.admoblkaluga.ru/New/Stroit/Architecture_New/ShemRegionPlan/2016/73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old.admoblkaluga.ru/New/Stroit/Architecture_New/ShemRegionPlan/2013/pprko791_2014_12_26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36</Pages>
  <Words>7384</Words>
  <Characters>42095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/>
  <LinksUpToDate>false</LinksUpToDate>
  <CharactersWithSpaces>49381</CharactersWithSpaces>
  <SharedDoc>false</SharedDoc>
  <HLinks>
    <vt:vector size="66" baseType="variant">
      <vt:variant>
        <vt:i4>2359402</vt:i4>
      </vt:variant>
      <vt:variant>
        <vt:i4>60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2359402</vt:i4>
      </vt:variant>
      <vt:variant>
        <vt:i4>57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_Toc48654390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_Toc48654389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_Toc48654388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_Toc48654387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_Toc48654386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_Toc48654385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_Toc48654384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_Toc48654383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_Toc48654382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1</cp:lastModifiedBy>
  <cp:revision>206</cp:revision>
  <cp:lastPrinted>2020-09-23T11:03:00Z</cp:lastPrinted>
  <dcterms:created xsi:type="dcterms:W3CDTF">2022-05-13T08:51:00Z</dcterms:created>
  <dcterms:modified xsi:type="dcterms:W3CDTF">2024-11-11T11:52:00Z</dcterms:modified>
</cp:coreProperties>
</file>