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6CB" w:rsidRDefault="008D26CB" w:rsidP="008D26CB">
      <w:pPr>
        <w:pStyle w:val="af6"/>
        <w:spacing w:after="0"/>
        <w:jc w:val="right"/>
        <w:rPr>
          <w:color w:val="000000"/>
        </w:rPr>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color w:val="000000"/>
        </w:rPr>
        <w:t xml:space="preserve">Приложение </w:t>
      </w:r>
    </w:p>
    <w:p w:rsidR="008D26CB" w:rsidRDefault="008D26CB" w:rsidP="008D26CB">
      <w:pPr>
        <w:pStyle w:val="af6"/>
        <w:spacing w:after="0"/>
        <w:jc w:val="right"/>
        <w:rPr>
          <w:color w:val="000000"/>
        </w:rPr>
      </w:pPr>
      <w:r>
        <w:rPr>
          <w:color w:val="000000"/>
        </w:rPr>
        <w:t xml:space="preserve">к решению Малоярославецкого </w:t>
      </w:r>
    </w:p>
    <w:p w:rsidR="008D26CB" w:rsidRDefault="008D26CB" w:rsidP="008D26CB">
      <w:pPr>
        <w:pStyle w:val="af6"/>
        <w:spacing w:after="0"/>
        <w:jc w:val="right"/>
        <w:rPr>
          <w:color w:val="000000"/>
        </w:rPr>
      </w:pPr>
      <w:r>
        <w:rPr>
          <w:color w:val="000000"/>
        </w:rPr>
        <w:t xml:space="preserve">Районного Собрания депутатов </w:t>
      </w:r>
    </w:p>
    <w:p w:rsidR="008D26CB" w:rsidRDefault="008D26CB" w:rsidP="008D26CB">
      <w:pPr>
        <w:pStyle w:val="af6"/>
        <w:spacing w:after="0"/>
        <w:jc w:val="right"/>
        <w:rPr>
          <w:color w:val="000000"/>
        </w:rPr>
      </w:pPr>
      <w:r>
        <w:rPr>
          <w:color w:val="000000"/>
        </w:rPr>
        <w:t xml:space="preserve">муниципального района </w:t>
      </w:r>
    </w:p>
    <w:p w:rsidR="008D26CB" w:rsidRPr="002E7D13" w:rsidRDefault="008D26CB" w:rsidP="002E7D13">
      <w:pPr>
        <w:pStyle w:val="af6"/>
        <w:spacing w:after="0"/>
        <w:jc w:val="right"/>
        <w:rPr>
          <w:color w:val="000000"/>
        </w:rPr>
      </w:pPr>
      <w:r>
        <w:rPr>
          <w:color w:val="000000"/>
        </w:rPr>
        <w:t>«Малоярославецкий район»</w:t>
      </w:r>
      <w:r>
        <w:rPr>
          <w:i/>
          <w:color w:val="000000"/>
        </w:rPr>
        <w:t xml:space="preserve">                                                                                                                                                                                 </w:t>
      </w:r>
      <w:r w:rsidR="002E7D13">
        <w:rPr>
          <w:color w:val="000000"/>
        </w:rPr>
        <w:t>от 30.11.</w:t>
      </w:r>
      <w:r>
        <w:rPr>
          <w:color w:val="000000"/>
        </w:rPr>
        <w:t>2022</w:t>
      </w:r>
      <w:r w:rsidR="002E7D13">
        <w:rPr>
          <w:color w:val="000000"/>
        </w:rPr>
        <w:t xml:space="preserve"> г. № 85</w:t>
      </w:r>
    </w:p>
    <w:p w:rsidR="00452679" w:rsidRPr="00D27F95" w:rsidRDefault="00452679"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Default="00DD4F4D" w:rsidP="00D27F95">
      <w:pPr>
        <w:suppressAutoHyphens/>
        <w:spacing w:after="0" w:line="240" w:lineRule="auto"/>
        <w:ind w:left="-240"/>
        <w:jc w:val="center"/>
        <w:rPr>
          <w:b/>
          <w:kern w:val="0"/>
          <w:sz w:val="32"/>
          <w:szCs w:val="32"/>
          <w:lang w:eastAsia="ru-RU"/>
        </w:rPr>
      </w:pPr>
    </w:p>
    <w:p w:rsidR="008D26CB" w:rsidRDefault="008D26CB" w:rsidP="00D27F95">
      <w:pPr>
        <w:suppressAutoHyphens/>
        <w:spacing w:after="0" w:line="240" w:lineRule="auto"/>
        <w:ind w:left="-240"/>
        <w:jc w:val="center"/>
        <w:rPr>
          <w:b/>
          <w:kern w:val="0"/>
          <w:sz w:val="32"/>
          <w:szCs w:val="32"/>
          <w:lang w:eastAsia="ru-RU"/>
        </w:rPr>
      </w:pPr>
    </w:p>
    <w:p w:rsidR="008D26CB" w:rsidRPr="00D27F95" w:rsidRDefault="008D26CB"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452679" w:rsidRPr="002E7D13" w:rsidRDefault="00452679" w:rsidP="00452679">
      <w:pPr>
        <w:suppressAutoHyphens/>
        <w:spacing w:after="0" w:line="240" w:lineRule="auto"/>
        <w:jc w:val="center"/>
        <w:rPr>
          <w:b/>
          <w:kern w:val="0"/>
          <w:sz w:val="28"/>
          <w:szCs w:val="28"/>
          <w:lang w:eastAsia="ru-RU"/>
        </w:rPr>
      </w:pPr>
      <w:r w:rsidRPr="002E7D13">
        <w:rPr>
          <w:b/>
          <w:kern w:val="0"/>
          <w:sz w:val="28"/>
          <w:szCs w:val="28"/>
          <w:lang w:eastAsia="ru-RU"/>
        </w:rPr>
        <w:t>ПРОЕКТ ВНЕСЕНИЯ ИЗМЕНЕНИЙ</w:t>
      </w:r>
    </w:p>
    <w:p w:rsidR="00452679" w:rsidRPr="002E7D13" w:rsidRDefault="00452679" w:rsidP="00452679">
      <w:pPr>
        <w:suppressAutoHyphens/>
        <w:spacing w:after="0" w:line="240" w:lineRule="auto"/>
        <w:jc w:val="center"/>
        <w:rPr>
          <w:b/>
          <w:kern w:val="0"/>
          <w:sz w:val="28"/>
          <w:szCs w:val="28"/>
          <w:lang w:eastAsia="ru-RU"/>
        </w:rPr>
      </w:pPr>
      <w:r w:rsidRPr="002E7D13">
        <w:rPr>
          <w:b/>
          <w:kern w:val="0"/>
          <w:sz w:val="28"/>
          <w:szCs w:val="28"/>
          <w:lang w:eastAsia="ru-RU"/>
        </w:rPr>
        <w:t>В ГЕНЕРАЛЬНЫЙ ПЛАН МУНИЦИПАЛЬНОГО ОБРАЗОВАНИЯ СЕЛЬСКОЕ ПОСЕЛЕНИЕ</w:t>
      </w:r>
    </w:p>
    <w:p w:rsidR="00452679" w:rsidRPr="002E7D13" w:rsidRDefault="00452679" w:rsidP="00452679">
      <w:pPr>
        <w:suppressAutoHyphens/>
        <w:spacing w:after="0" w:line="240" w:lineRule="auto"/>
        <w:jc w:val="center"/>
        <w:rPr>
          <w:b/>
          <w:kern w:val="0"/>
          <w:sz w:val="28"/>
          <w:szCs w:val="28"/>
          <w:lang w:eastAsia="ru-RU"/>
        </w:rPr>
      </w:pPr>
      <w:r w:rsidRPr="002E7D13">
        <w:rPr>
          <w:b/>
          <w:kern w:val="0"/>
          <w:sz w:val="28"/>
          <w:szCs w:val="28"/>
          <w:lang w:eastAsia="ru-RU"/>
        </w:rPr>
        <w:t>“ДЕРЕВНЯ БЕР</w:t>
      </w:r>
      <w:r w:rsidR="00652B82" w:rsidRPr="002E7D13">
        <w:rPr>
          <w:b/>
          <w:kern w:val="0"/>
          <w:sz w:val="28"/>
          <w:szCs w:val="28"/>
          <w:lang w:eastAsia="ru-RU"/>
        </w:rPr>
        <w:t>Е</w:t>
      </w:r>
      <w:r w:rsidRPr="002E7D13">
        <w:rPr>
          <w:b/>
          <w:kern w:val="0"/>
          <w:sz w:val="28"/>
          <w:szCs w:val="28"/>
          <w:lang w:eastAsia="ru-RU"/>
        </w:rPr>
        <w:t>ЗОВКА” МАЛОЯРОСЛАВЕЦКОГО РАЙОНА КАЛУЖСКОЙ ОБЛАСТИ</w:t>
      </w:r>
    </w:p>
    <w:p w:rsidR="00452679" w:rsidRPr="002E7D13" w:rsidRDefault="00452679" w:rsidP="00452679">
      <w:pPr>
        <w:suppressAutoHyphens/>
        <w:spacing w:after="0" w:line="240" w:lineRule="auto"/>
        <w:jc w:val="center"/>
        <w:rPr>
          <w:b/>
          <w:kern w:val="0"/>
          <w:sz w:val="28"/>
          <w:szCs w:val="28"/>
          <w:lang w:eastAsia="ru-RU"/>
        </w:rPr>
      </w:pPr>
    </w:p>
    <w:p w:rsidR="00452679" w:rsidRPr="002E7D13" w:rsidRDefault="00452679" w:rsidP="00452679">
      <w:pPr>
        <w:suppressAutoHyphens/>
        <w:spacing w:after="0" w:line="240" w:lineRule="auto"/>
        <w:jc w:val="center"/>
        <w:rPr>
          <w:b/>
          <w:kern w:val="0"/>
          <w:sz w:val="28"/>
          <w:szCs w:val="28"/>
          <w:lang w:eastAsia="ru-RU"/>
        </w:rPr>
      </w:pPr>
    </w:p>
    <w:p w:rsidR="00452679" w:rsidRPr="002E7D13" w:rsidRDefault="00452679" w:rsidP="00452679">
      <w:pPr>
        <w:suppressAutoHyphens/>
        <w:spacing w:after="0" w:line="240" w:lineRule="auto"/>
        <w:jc w:val="center"/>
        <w:rPr>
          <w:b/>
          <w:kern w:val="0"/>
          <w:sz w:val="28"/>
          <w:szCs w:val="28"/>
          <w:lang w:eastAsia="ru-RU"/>
        </w:rPr>
      </w:pPr>
    </w:p>
    <w:p w:rsidR="00DD4F4D" w:rsidRPr="002E7D13" w:rsidRDefault="00DD4F4D" w:rsidP="00D27F95">
      <w:pPr>
        <w:suppressAutoHyphens/>
        <w:spacing w:after="0" w:line="240" w:lineRule="auto"/>
        <w:ind w:left="-240"/>
        <w:jc w:val="center"/>
        <w:rPr>
          <w:b/>
          <w:kern w:val="0"/>
          <w:sz w:val="28"/>
          <w:szCs w:val="28"/>
          <w:lang w:eastAsia="ru-RU"/>
        </w:rPr>
      </w:pPr>
    </w:p>
    <w:p w:rsidR="00DD4F4D" w:rsidRPr="002E7D13" w:rsidRDefault="00DD4F4D" w:rsidP="00D27F95">
      <w:pPr>
        <w:suppressAutoHyphens/>
        <w:spacing w:after="0" w:line="240" w:lineRule="auto"/>
        <w:ind w:left="-240"/>
        <w:jc w:val="center"/>
        <w:rPr>
          <w:b/>
          <w:kern w:val="0"/>
          <w:sz w:val="28"/>
          <w:szCs w:val="28"/>
          <w:lang w:eastAsia="ru-RU"/>
        </w:rPr>
      </w:pPr>
    </w:p>
    <w:p w:rsidR="00723C0B" w:rsidRPr="002E7D13" w:rsidRDefault="00723C0B" w:rsidP="00D27F95">
      <w:pPr>
        <w:suppressAutoHyphens/>
        <w:spacing w:after="0" w:line="240" w:lineRule="auto"/>
        <w:ind w:left="-240"/>
        <w:jc w:val="center"/>
        <w:rPr>
          <w:b/>
          <w:kern w:val="0"/>
          <w:sz w:val="28"/>
          <w:szCs w:val="28"/>
          <w:lang w:eastAsia="ru-RU"/>
        </w:rPr>
      </w:pPr>
      <w:r w:rsidRPr="002E7D13">
        <w:rPr>
          <w:b/>
          <w:kern w:val="0"/>
          <w:sz w:val="28"/>
          <w:szCs w:val="28"/>
          <w:lang w:eastAsia="ru-RU"/>
        </w:rPr>
        <w:t>ПОЛОЖЕНИЕ О ТЕРРИТОРИАЛЬНОМ ПЛАНИРОВАНИИ</w:t>
      </w:r>
    </w:p>
    <w:p w:rsidR="00911B39" w:rsidRPr="00D27F95" w:rsidRDefault="00911B39" w:rsidP="00D27F95"/>
    <w:p w:rsidR="00BF4D2A" w:rsidRDefault="00BF4D2A"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F469A2" w:rsidRDefault="00F469A2" w:rsidP="00E07EDF">
      <w:pPr>
        <w:rPr>
          <w:b/>
          <w:bCs/>
          <w:sz w:val="30"/>
          <w:szCs w:val="30"/>
        </w:rPr>
      </w:pPr>
    </w:p>
    <w:p w:rsidR="00B85A36" w:rsidRDefault="00B85A36" w:rsidP="00E07EDF">
      <w:pPr>
        <w:rPr>
          <w:b/>
          <w:bCs/>
          <w:sz w:val="30"/>
          <w:szCs w:val="30"/>
        </w:rPr>
      </w:pPr>
    </w:p>
    <w:p w:rsidR="00B85A36" w:rsidRPr="0052201C" w:rsidRDefault="00B85A36" w:rsidP="00D20997">
      <w:pPr>
        <w:pageBreakBefore/>
        <w:spacing w:after="0" w:line="240" w:lineRule="auto"/>
        <w:jc w:val="center"/>
        <w:rPr>
          <w:b/>
          <w:color w:val="000000" w:themeColor="text1"/>
          <w:kern w:val="0"/>
          <w:sz w:val="20"/>
          <w:szCs w:val="20"/>
          <w:lang w:eastAsia="ru-RU"/>
        </w:rPr>
      </w:pPr>
      <w:r w:rsidRPr="0052201C">
        <w:rPr>
          <w:b/>
          <w:color w:val="000000" w:themeColor="text1"/>
          <w:kern w:val="0"/>
          <w:sz w:val="20"/>
          <w:szCs w:val="20"/>
          <w:lang w:eastAsia="ru-RU"/>
        </w:rPr>
        <w:lastRenderedPageBreak/>
        <w:t>Состав материалов</w:t>
      </w:r>
    </w:p>
    <w:p w:rsidR="00B85A36" w:rsidRPr="0052201C" w:rsidRDefault="00B85A36" w:rsidP="00D20997">
      <w:pPr>
        <w:keepNext/>
        <w:keepLines/>
        <w:spacing w:after="0" w:line="240" w:lineRule="auto"/>
        <w:jc w:val="center"/>
        <w:rPr>
          <w:b/>
          <w:color w:val="000000" w:themeColor="text1"/>
          <w:kern w:val="0"/>
          <w:sz w:val="20"/>
          <w:szCs w:val="20"/>
          <w:lang w:eastAsia="ru-RU"/>
        </w:rPr>
      </w:pPr>
    </w:p>
    <w:p w:rsidR="00B85A36" w:rsidRPr="0052201C" w:rsidRDefault="00B85A36" w:rsidP="00D20997">
      <w:pPr>
        <w:keepNext/>
        <w:keepLines/>
        <w:spacing w:after="0" w:line="240" w:lineRule="auto"/>
        <w:ind w:firstLine="709"/>
        <w:jc w:val="center"/>
        <w:rPr>
          <w:b/>
          <w:color w:val="000000" w:themeColor="text1"/>
          <w:kern w:val="0"/>
          <w:sz w:val="20"/>
          <w:szCs w:val="20"/>
          <w:lang w:eastAsia="ru-RU"/>
        </w:rPr>
      </w:pPr>
      <w:r w:rsidRPr="0052201C">
        <w:rPr>
          <w:b/>
          <w:color w:val="000000" w:themeColor="text1"/>
          <w:kern w:val="0"/>
          <w:sz w:val="20"/>
          <w:szCs w:val="20"/>
          <w:lang w:eastAsia="ru-RU"/>
        </w:rPr>
        <w:t xml:space="preserve">Проект внесения изменения в Генеральный план сельского поселения «Деревня </w:t>
      </w:r>
      <w:r w:rsidR="00652B82" w:rsidRPr="0052201C">
        <w:rPr>
          <w:b/>
          <w:color w:val="000000" w:themeColor="text1"/>
          <w:kern w:val="0"/>
          <w:sz w:val="20"/>
          <w:szCs w:val="20"/>
          <w:lang w:eastAsia="ru-RU"/>
        </w:rPr>
        <w:t>Березовка</w:t>
      </w:r>
      <w:r w:rsidRPr="0052201C">
        <w:rPr>
          <w:b/>
          <w:color w:val="000000" w:themeColor="text1"/>
          <w:kern w:val="0"/>
          <w:sz w:val="20"/>
          <w:szCs w:val="20"/>
          <w:lang w:eastAsia="ru-RU"/>
        </w:rPr>
        <w:t>»</w:t>
      </w:r>
    </w:p>
    <w:p w:rsidR="00B85A36" w:rsidRPr="0052201C" w:rsidRDefault="00B85A36" w:rsidP="00D20997">
      <w:pPr>
        <w:keepNext/>
        <w:keepLines/>
        <w:spacing w:after="0" w:line="240" w:lineRule="auto"/>
        <w:ind w:firstLine="709"/>
        <w:rPr>
          <w:b/>
          <w:color w:val="000000" w:themeColor="text1"/>
          <w:kern w:val="0"/>
          <w:sz w:val="20"/>
          <w:szCs w:val="20"/>
          <w:lang w:eastAsia="ru-RU"/>
        </w:rPr>
      </w:pPr>
    </w:p>
    <w:p w:rsidR="00B85A36" w:rsidRPr="0052201C" w:rsidRDefault="00B85A36" w:rsidP="00D20997">
      <w:pPr>
        <w:numPr>
          <w:ilvl w:val="0"/>
          <w:numId w:val="16"/>
        </w:numPr>
        <w:spacing w:after="0"/>
        <w:ind w:left="0" w:firstLine="284"/>
        <w:contextualSpacing/>
        <w:rPr>
          <w:rFonts w:eastAsia="Calibri"/>
          <w:bCs/>
          <w:color w:val="000000" w:themeColor="text1"/>
          <w:sz w:val="20"/>
          <w:szCs w:val="20"/>
        </w:rPr>
      </w:pPr>
      <w:r w:rsidRPr="0052201C">
        <w:rPr>
          <w:rFonts w:eastAsia="Calibri"/>
          <w:bCs/>
          <w:color w:val="000000" w:themeColor="text1"/>
          <w:sz w:val="20"/>
          <w:szCs w:val="20"/>
        </w:rPr>
        <w:t>Положение о территориальном планировании в текстовой форме.</w:t>
      </w:r>
    </w:p>
    <w:p w:rsidR="00D20997" w:rsidRPr="0052201C" w:rsidRDefault="00D20997" w:rsidP="00D20997">
      <w:pPr>
        <w:spacing w:after="0"/>
        <w:ind w:left="284"/>
        <w:contextualSpacing/>
        <w:rPr>
          <w:rFonts w:eastAsia="Calibri"/>
          <w:bCs/>
          <w:color w:val="000000" w:themeColor="text1"/>
          <w:sz w:val="20"/>
          <w:szCs w:val="20"/>
        </w:rPr>
      </w:pPr>
    </w:p>
    <w:p w:rsidR="00B85A36" w:rsidRPr="0052201C" w:rsidRDefault="00B85A36" w:rsidP="00D20997">
      <w:pPr>
        <w:numPr>
          <w:ilvl w:val="0"/>
          <w:numId w:val="16"/>
        </w:numPr>
        <w:spacing w:after="0"/>
        <w:ind w:left="0" w:firstLine="284"/>
        <w:contextualSpacing/>
        <w:rPr>
          <w:rFonts w:eastAsia="Calibri"/>
          <w:bCs/>
          <w:color w:val="000000" w:themeColor="text1"/>
          <w:sz w:val="20"/>
          <w:szCs w:val="20"/>
        </w:rPr>
      </w:pPr>
      <w:r w:rsidRPr="0052201C">
        <w:rPr>
          <w:rFonts w:eastAsia="Calibri"/>
          <w:bCs/>
          <w:color w:val="000000" w:themeColor="text1"/>
          <w:sz w:val="20"/>
          <w:szCs w:val="20"/>
        </w:rPr>
        <w:t>Положение о территориальном планировании в виде карт:</w:t>
      </w:r>
    </w:p>
    <w:p w:rsidR="00D20997" w:rsidRPr="0052201C" w:rsidRDefault="00D20997" w:rsidP="00D20997">
      <w:pPr>
        <w:spacing w:after="0"/>
        <w:ind w:left="284"/>
        <w:contextualSpacing/>
        <w:rPr>
          <w:rFonts w:eastAsia="Calibri"/>
          <w:bCs/>
          <w:color w:val="000000" w:themeColor="text1"/>
          <w:sz w:val="20"/>
          <w:szCs w:val="20"/>
        </w:rPr>
      </w:pPr>
    </w:p>
    <w:p w:rsidR="00D20997" w:rsidRPr="0052201C" w:rsidRDefault="00B85A36" w:rsidP="00D20997">
      <w:pPr>
        <w:spacing w:after="0"/>
        <w:ind w:firstLine="284"/>
        <w:contextualSpacing/>
        <w:rPr>
          <w:rFonts w:eastAsia="Calibri"/>
          <w:bCs/>
          <w:color w:val="000000" w:themeColor="text1"/>
          <w:sz w:val="20"/>
          <w:szCs w:val="20"/>
        </w:rPr>
      </w:pPr>
      <w:r w:rsidRPr="0052201C">
        <w:rPr>
          <w:rFonts w:eastAsia="Calibri"/>
          <w:bCs/>
          <w:color w:val="000000" w:themeColor="text1"/>
          <w:sz w:val="20"/>
          <w:szCs w:val="20"/>
        </w:rPr>
        <w:t>- карта планируемого размещения объектов местного значения поселения</w:t>
      </w:r>
    </w:p>
    <w:p w:rsidR="00B85A36" w:rsidRPr="0052201C" w:rsidRDefault="00D20997" w:rsidP="00D20997">
      <w:pPr>
        <w:spacing w:after="0"/>
        <w:ind w:firstLine="284"/>
        <w:contextualSpacing/>
        <w:rPr>
          <w:rFonts w:eastAsia="Calibri"/>
          <w:bCs/>
          <w:color w:val="000000" w:themeColor="text1"/>
          <w:sz w:val="20"/>
          <w:szCs w:val="20"/>
        </w:rPr>
      </w:pPr>
      <w:r w:rsidRPr="0052201C">
        <w:rPr>
          <w:rFonts w:eastAsia="Calibri"/>
          <w:bCs/>
          <w:color w:val="000000" w:themeColor="text1"/>
          <w:sz w:val="20"/>
          <w:szCs w:val="20"/>
        </w:rPr>
        <w:t xml:space="preserve"> </w:t>
      </w:r>
      <w:r w:rsidR="00B85A36" w:rsidRPr="0052201C">
        <w:rPr>
          <w:rFonts w:eastAsia="Calibri"/>
          <w:bCs/>
          <w:color w:val="000000" w:themeColor="text1"/>
          <w:sz w:val="20"/>
          <w:szCs w:val="20"/>
        </w:rPr>
        <w:t xml:space="preserve"> (МО 1:15000);</w:t>
      </w:r>
    </w:p>
    <w:p w:rsidR="00B85A36" w:rsidRPr="0052201C" w:rsidRDefault="00B85A36" w:rsidP="00D20997">
      <w:pPr>
        <w:spacing w:after="0"/>
        <w:ind w:firstLine="284"/>
        <w:contextualSpacing/>
        <w:rPr>
          <w:rFonts w:eastAsia="Calibri"/>
          <w:bCs/>
          <w:color w:val="000000" w:themeColor="text1"/>
          <w:sz w:val="20"/>
          <w:szCs w:val="20"/>
        </w:rPr>
      </w:pPr>
      <w:r w:rsidRPr="0052201C">
        <w:rPr>
          <w:rFonts w:eastAsia="Calibri"/>
          <w:bCs/>
          <w:color w:val="000000" w:themeColor="text1"/>
          <w:sz w:val="20"/>
          <w:szCs w:val="20"/>
        </w:rPr>
        <w:t>- карта границ населенных пунктов, входящих в состав поселения (МО 1:15000);</w:t>
      </w:r>
    </w:p>
    <w:p w:rsidR="00B85A36" w:rsidRPr="0052201C" w:rsidRDefault="00B85A36" w:rsidP="00D20997">
      <w:pPr>
        <w:spacing w:after="0"/>
        <w:ind w:firstLine="284"/>
        <w:contextualSpacing/>
        <w:rPr>
          <w:rFonts w:eastAsia="Calibri"/>
          <w:bCs/>
          <w:color w:val="000000" w:themeColor="text1"/>
          <w:sz w:val="20"/>
          <w:szCs w:val="20"/>
        </w:rPr>
      </w:pPr>
      <w:r w:rsidRPr="0052201C">
        <w:rPr>
          <w:rFonts w:eastAsia="Calibri"/>
          <w:bCs/>
          <w:color w:val="000000" w:themeColor="text1"/>
          <w:sz w:val="20"/>
          <w:szCs w:val="20"/>
        </w:rPr>
        <w:t>- карта функциональных зон поселения (МО 1:15000).</w:t>
      </w:r>
    </w:p>
    <w:p w:rsidR="00D20997" w:rsidRPr="0052201C" w:rsidRDefault="00D20997" w:rsidP="00D20997">
      <w:pPr>
        <w:spacing w:after="0"/>
        <w:ind w:firstLine="284"/>
        <w:contextualSpacing/>
        <w:rPr>
          <w:rFonts w:eastAsia="Calibri"/>
          <w:bCs/>
          <w:color w:val="000000" w:themeColor="text1"/>
          <w:sz w:val="20"/>
          <w:szCs w:val="20"/>
        </w:rPr>
      </w:pPr>
    </w:p>
    <w:p w:rsidR="00B85A36" w:rsidRPr="0052201C" w:rsidRDefault="00B85A36" w:rsidP="00D20997">
      <w:pPr>
        <w:numPr>
          <w:ilvl w:val="0"/>
          <w:numId w:val="16"/>
        </w:numPr>
        <w:spacing w:after="0"/>
        <w:ind w:left="0" w:firstLine="284"/>
        <w:contextualSpacing/>
        <w:rPr>
          <w:rFonts w:eastAsia="Calibri"/>
          <w:bCs/>
          <w:color w:val="000000" w:themeColor="text1"/>
          <w:sz w:val="20"/>
          <w:szCs w:val="20"/>
        </w:rPr>
      </w:pPr>
      <w:r w:rsidRPr="0052201C">
        <w:rPr>
          <w:rFonts w:eastAsia="Calibri"/>
          <w:bCs/>
          <w:color w:val="000000" w:themeColor="text1"/>
          <w:sz w:val="20"/>
          <w:szCs w:val="20"/>
        </w:rPr>
        <w:t>Приложение: описания местоположения границ населенных пунктов поселения.</w:t>
      </w:r>
    </w:p>
    <w:p w:rsidR="00B85A36" w:rsidRDefault="00B85A36" w:rsidP="00D20997">
      <w:pPr>
        <w:keepNext/>
        <w:keepLines/>
        <w:spacing w:after="0"/>
        <w:ind w:firstLine="284"/>
        <w:rPr>
          <w:b/>
          <w:color w:val="000000" w:themeColor="text1"/>
          <w:kern w:val="0"/>
          <w:sz w:val="20"/>
          <w:szCs w:val="20"/>
          <w:lang w:eastAsia="ru-RU"/>
        </w:rPr>
      </w:pPr>
    </w:p>
    <w:p w:rsidR="0052201C" w:rsidRDefault="0052201C" w:rsidP="00D20997">
      <w:pPr>
        <w:keepNext/>
        <w:keepLines/>
        <w:spacing w:after="0"/>
        <w:ind w:firstLine="284"/>
        <w:rPr>
          <w:b/>
          <w:color w:val="000000" w:themeColor="text1"/>
          <w:kern w:val="0"/>
          <w:sz w:val="20"/>
          <w:szCs w:val="20"/>
          <w:lang w:eastAsia="ru-RU"/>
        </w:rPr>
      </w:pPr>
    </w:p>
    <w:p w:rsidR="0052201C" w:rsidRDefault="0052201C" w:rsidP="00D20997">
      <w:pPr>
        <w:keepNext/>
        <w:keepLines/>
        <w:spacing w:after="0"/>
        <w:ind w:firstLine="284"/>
        <w:rPr>
          <w:b/>
          <w:color w:val="000000" w:themeColor="text1"/>
          <w:kern w:val="0"/>
          <w:sz w:val="20"/>
          <w:szCs w:val="20"/>
          <w:lang w:eastAsia="ru-RU"/>
        </w:rPr>
      </w:pPr>
    </w:p>
    <w:p w:rsidR="0052201C" w:rsidRPr="0052201C" w:rsidRDefault="0052201C" w:rsidP="00D20997">
      <w:pPr>
        <w:keepNext/>
        <w:keepLines/>
        <w:spacing w:after="0"/>
        <w:ind w:firstLine="284"/>
        <w:rPr>
          <w:b/>
          <w:color w:val="000000" w:themeColor="text1"/>
          <w:kern w:val="0"/>
          <w:sz w:val="20"/>
          <w:szCs w:val="20"/>
          <w:lang w:eastAsia="ru-RU"/>
        </w:rPr>
      </w:pPr>
    </w:p>
    <w:p w:rsidR="00D20997" w:rsidRPr="0052201C" w:rsidRDefault="00B85A36" w:rsidP="00D20997">
      <w:pPr>
        <w:keepNext/>
        <w:keepLines/>
        <w:spacing w:after="0"/>
        <w:ind w:firstLine="284"/>
        <w:jc w:val="center"/>
        <w:rPr>
          <w:b/>
          <w:color w:val="000000" w:themeColor="text1"/>
          <w:kern w:val="0"/>
          <w:sz w:val="20"/>
          <w:szCs w:val="20"/>
          <w:lang w:eastAsia="ru-RU"/>
        </w:rPr>
      </w:pPr>
      <w:r w:rsidRPr="0052201C">
        <w:rPr>
          <w:b/>
          <w:color w:val="000000" w:themeColor="text1"/>
          <w:kern w:val="0"/>
          <w:sz w:val="20"/>
          <w:szCs w:val="20"/>
          <w:lang w:eastAsia="ru-RU"/>
        </w:rPr>
        <w:t xml:space="preserve">Материалы по обоснованию Генерального плана </w:t>
      </w:r>
    </w:p>
    <w:p w:rsidR="00B85A36" w:rsidRPr="0052201C" w:rsidRDefault="00B85A36" w:rsidP="00D20997">
      <w:pPr>
        <w:keepNext/>
        <w:keepLines/>
        <w:spacing w:after="0"/>
        <w:ind w:firstLine="284"/>
        <w:jc w:val="center"/>
        <w:rPr>
          <w:b/>
          <w:color w:val="000000" w:themeColor="text1"/>
          <w:kern w:val="0"/>
          <w:sz w:val="20"/>
          <w:szCs w:val="20"/>
          <w:lang w:eastAsia="ru-RU"/>
        </w:rPr>
      </w:pPr>
      <w:r w:rsidRPr="0052201C">
        <w:rPr>
          <w:b/>
          <w:color w:val="000000" w:themeColor="text1"/>
          <w:kern w:val="0"/>
          <w:sz w:val="20"/>
          <w:szCs w:val="20"/>
          <w:lang w:eastAsia="ru-RU"/>
        </w:rPr>
        <w:t>сельского поселения «</w:t>
      </w:r>
      <w:r w:rsidRPr="0052201C">
        <w:rPr>
          <w:rFonts w:hint="eastAsia"/>
          <w:b/>
          <w:color w:val="000000" w:themeColor="text1"/>
          <w:kern w:val="0"/>
          <w:sz w:val="20"/>
          <w:szCs w:val="20"/>
          <w:lang w:eastAsia="ru-RU"/>
        </w:rPr>
        <w:t>Деревня</w:t>
      </w:r>
      <w:r w:rsidRPr="0052201C">
        <w:rPr>
          <w:b/>
          <w:color w:val="000000" w:themeColor="text1"/>
          <w:kern w:val="0"/>
          <w:sz w:val="20"/>
          <w:szCs w:val="20"/>
          <w:lang w:eastAsia="ru-RU"/>
        </w:rPr>
        <w:t xml:space="preserve"> </w:t>
      </w:r>
      <w:r w:rsidR="00652B82" w:rsidRPr="0052201C">
        <w:rPr>
          <w:b/>
          <w:color w:val="000000" w:themeColor="text1"/>
          <w:kern w:val="0"/>
          <w:sz w:val="20"/>
          <w:szCs w:val="20"/>
          <w:lang w:eastAsia="ru-RU"/>
        </w:rPr>
        <w:t>Березовка</w:t>
      </w:r>
      <w:r w:rsidRPr="0052201C">
        <w:rPr>
          <w:rFonts w:hint="eastAsia"/>
          <w:b/>
          <w:color w:val="000000" w:themeColor="text1"/>
          <w:kern w:val="0"/>
          <w:sz w:val="20"/>
          <w:szCs w:val="20"/>
          <w:lang w:eastAsia="ru-RU"/>
        </w:rPr>
        <w:t>»</w:t>
      </w:r>
    </w:p>
    <w:p w:rsidR="00B85A36" w:rsidRPr="0052201C" w:rsidRDefault="00B85A36" w:rsidP="00D20997">
      <w:pPr>
        <w:keepNext/>
        <w:keepLines/>
        <w:spacing w:after="0"/>
        <w:ind w:firstLine="284"/>
        <w:rPr>
          <w:b/>
          <w:color w:val="000000" w:themeColor="text1"/>
          <w:kern w:val="0"/>
          <w:sz w:val="20"/>
          <w:szCs w:val="20"/>
          <w:lang w:eastAsia="ru-RU"/>
        </w:rPr>
      </w:pPr>
    </w:p>
    <w:p w:rsidR="00B85A36" w:rsidRPr="0052201C" w:rsidRDefault="00B85A36" w:rsidP="00D20997">
      <w:pPr>
        <w:numPr>
          <w:ilvl w:val="0"/>
          <w:numId w:val="17"/>
        </w:numPr>
        <w:spacing w:after="0"/>
        <w:ind w:left="0" w:firstLine="284"/>
        <w:contextualSpacing/>
        <w:rPr>
          <w:rFonts w:eastAsia="Calibri"/>
          <w:bCs/>
          <w:color w:val="000000" w:themeColor="text1"/>
          <w:sz w:val="20"/>
          <w:szCs w:val="20"/>
        </w:rPr>
      </w:pPr>
      <w:r w:rsidRPr="0052201C">
        <w:rPr>
          <w:rFonts w:eastAsia="Calibri"/>
          <w:bCs/>
          <w:color w:val="000000" w:themeColor="text1"/>
          <w:sz w:val="20"/>
          <w:szCs w:val="20"/>
        </w:rPr>
        <w:t>Материалы по обоснованию генерального плана в текстовой форме.</w:t>
      </w:r>
    </w:p>
    <w:p w:rsidR="00B85A36" w:rsidRPr="0052201C" w:rsidRDefault="00B85A36" w:rsidP="00D20997">
      <w:pPr>
        <w:numPr>
          <w:ilvl w:val="0"/>
          <w:numId w:val="17"/>
        </w:numPr>
        <w:spacing w:after="0"/>
        <w:ind w:left="0" w:firstLine="284"/>
        <w:contextualSpacing/>
        <w:rPr>
          <w:rFonts w:eastAsia="Calibri"/>
          <w:bCs/>
          <w:color w:val="000000" w:themeColor="text1"/>
          <w:sz w:val="20"/>
          <w:szCs w:val="20"/>
        </w:rPr>
      </w:pPr>
      <w:r w:rsidRPr="0052201C">
        <w:rPr>
          <w:rFonts w:eastAsia="Calibri"/>
          <w:bCs/>
          <w:color w:val="000000" w:themeColor="text1"/>
          <w:sz w:val="20"/>
          <w:szCs w:val="20"/>
        </w:rPr>
        <w:t>Материалы по обоснованию генерального плана в виде карт:</w:t>
      </w:r>
    </w:p>
    <w:p w:rsidR="00D20997" w:rsidRPr="0052201C" w:rsidRDefault="00D20997" w:rsidP="00D20997">
      <w:pPr>
        <w:spacing w:after="0"/>
        <w:ind w:left="284"/>
        <w:contextualSpacing/>
        <w:rPr>
          <w:rFonts w:eastAsia="Calibri"/>
          <w:bCs/>
          <w:color w:val="000000" w:themeColor="text1"/>
          <w:sz w:val="20"/>
          <w:szCs w:val="20"/>
        </w:rPr>
      </w:pPr>
    </w:p>
    <w:p w:rsidR="00B85A36" w:rsidRPr="0052201C" w:rsidRDefault="00D20997" w:rsidP="00D20997">
      <w:pPr>
        <w:spacing w:after="0"/>
        <w:ind w:left="-567" w:firstLine="284"/>
        <w:rPr>
          <w:bCs/>
          <w:color w:val="000000" w:themeColor="text1"/>
          <w:kern w:val="0"/>
          <w:sz w:val="20"/>
          <w:szCs w:val="20"/>
          <w:lang w:eastAsia="ru-RU"/>
        </w:rPr>
      </w:pPr>
      <w:r w:rsidRPr="0052201C">
        <w:rPr>
          <w:bCs/>
          <w:color w:val="000000" w:themeColor="text1"/>
          <w:kern w:val="0"/>
          <w:sz w:val="20"/>
          <w:szCs w:val="20"/>
          <w:lang w:eastAsia="ru-RU"/>
        </w:rPr>
        <w:t xml:space="preserve">      </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карта</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 xml:space="preserve">зон с особыми условиями </w:t>
      </w:r>
      <w:r w:rsidR="00410775" w:rsidRPr="0052201C">
        <w:rPr>
          <w:rFonts w:hint="eastAsia"/>
          <w:bCs/>
          <w:color w:val="000000" w:themeColor="text1"/>
          <w:kern w:val="0"/>
          <w:sz w:val="20"/>
          <w:szCs w:val="20"/>
          <w:lang w:eastAsia="ru-RU"/>
        </w:rPr>
        <w:t>использования</w:t>
      </w:r>
      <w:r w:rsidR="00410775"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 xml:space="preserve">территории </w:t>
      </w:r>
      <w:r w:rsidR="00B85A36" w:rsidRPr="0052201C">
        <w:rPr>
          <w:bCs/>
          <w:color w:val="000000" w:themeColor="text1"/>
          <w:kern w:val="0"/>
          <w:sz w:val="20"/>
          <w:szCs w:val="20"/>
          <w:lang w:eastAsia="ru-RU"/>
        </w:rPr>
        <w:t>(</w:t>
      </w:r>
      <w:r w:rsidR="00B85A36" w:rsidRPr="0052201C">
        <w:rPr>
          <w:rFonts w:hint="eastAsia"/>
          <w:bCs/>
          <w:color w:val="000000" w:themeColor="text1"/>
          <w:kern w:val="0"/>
          <w:sz w:val="20"/>
          <w:szCs w:val="20"/>
          <w:lang w:eastAsia="ru-RU"/>
        </w:rPr>
        <w:t>МО</w:t>
      </w:r>
      <w:r w:rsidR="00B85A36" w:rsidRPr="0052201C">
        <w:rPr>
          <w:bCs/>
          <w:color w:val="000000" w:themeColor="text1"/>
          <w:kern w:val="0"/>
          <w:sz w:val="20"/>
          <w:szCs w:val="20"/>
          <w:lang w:eastAsia="ru-RU"/>
        </w:rPr>
        <w:t xml:space="preserve"> </w:t>
      </w:r>
      <w:r w:rsidRPr="0052201C">
        <w:rPr>
          <w:bCs/>
          <w:color w:val="000000" w:themeColor="text1"/>
          <w:kern w:val="0"/>
          <w:sz w:val="20"/>
          <w:szCs w:val="20"/>
          <w:lang w:eastAsia="ru-RU"/>
        </w:rPr>
        <w:t>1</w:t>
      </w:r>
      <w:r w:rsidR="00B85A36" w:rsidRPr="0052201C">
        <w:rPr>
          <w:bCs/>
          <w:color w:val="000000" w:themeColor="text1"/>
          <w:kern w:val="0"/>
          <w:sz w:val="20"/>
          <w:szCs w:val="20"/>
          <w:lang w:eastAsia="ru-RU"/>
        </w:rPr>
        <w:t>:15000);</w:t>
      </w:r>
    </w:p>
    <w:p w:rsidR="00D20997" w:rsidRPr="0052201C" w:rsidRDefault="00D20997" w:rsidP="00D20997">
      <w:pPr>
        <w:spacing w:after="0"/>
        <w:ind w:left="-567" w:firstLine="284"/>
        <w:rPr>
          <w:bCs/>
          <w:color w:val="000000" w:themeColor="text1"/>
          <w:kern w:val="0"/>
          <w:sz w:val="20"/>
          <w:szCs w:val="20"/>
          <w:lang w:eastAsia="ru-RU"/>
        </w:rPr>
      </w:pPr>
    </w:p>
    <w:p w:rsidR="00D20997" w:rsidRPr="0052201C" w:rsidRDefault="00D20997" w:rsidP="00D20997">
      <w:pPr>
        <w:tabs>
          <w:tab w:val="left" w:pos="8385"/>
        </w:tabs>
        <w:spacing w:after="0"/>
        <w:rPr>
          <w:bCs/>
          <w:color w:val="000000" w:themeColor="text1"/>
          <w:kern w:val="0"/>
          <w:sz w:val="20"/>
          <w:szCs w:val="20"/>
          <w:lang w:eastAsia="ru-RU"/>
        </w:rPr>
      </w:pPr>
      <w:r w:rsidRPr="0052201C">
        <w:rPr>
          <w:bCs/>
          <w:color w:val="000000" w:themeColor="text1"/>
          <w:kern w:val="0"/>
          <w:sz w:val="20"/>
          <w:szCs w:val="20"/>
          <w:lang w:eastAsia="ru-RU"/>
        </w:rPr>
        <w:t xml:space="preserve">  </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карта</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границ</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территорий</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подверженных</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риску</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возникновения</w:t>
      </w:r>
      <w:r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чрезвычайных</w:t>
      </w:r>
      <w:r w:rsidR="00B85A36" w:rsidRPr="0052201C">
        <w:rPr>
          <w:bCs/>
          <w:color w:val="000000" w:themeColor="text1"/>
          <w:kern w:val="0"/>
          <w:sz w:val="20"/>
          <w:szCs w:val="20"/>
          <w:lang w:eastAsia="ru-RU"/>
        </w:rPr>
        <w:t xml:space="preserve"> </w:t>
      </w:r>
    </w:p>
    <w:p w:rsidR="00B85A36" w:rsidRPr="0052201C" w:rsidRDefault="00D20997" w:rsidP="00D20997">
      <w:pPr>
        <w:tabs>
          <w:tab w:val="left" w:pos="8385"/>
        </w:tabs>
        <w:spacing w:after="0"/>
        <w:rPr>
          <w:bCs/>
          <w:color w:val="000000" w:themeColor="text1"/>
          <w:kern w:val="0"/>
          <w:sz w:val="20"/>
          <w:szCs w:val="20"/>
          <w:lang w:eastAsia="ru-RU"/>
        </w:rPr>
      </w:pPr>
      <w:r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ситуаций</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природного</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и</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техногенного</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характера</w:t>
      </w:r>
      <w:r w:rsidR="00B85A36" w:rsidRPr="0052201C">
        <w:rPr>
          <w:bCs/>
          <w:color w:val="000000" w:themeColor="text1"/>
          <w:kern w:val="0"/>
          <w:sz w:val="20"/>
          <w:szCs w:val="20"/>
          <w:lang w:eastAsia="ru-RU"/>
        </w:rPr>
        <w:t xml:space="preserve"> (</w:t>
      </w:r>
      <w:r w:rsidR="00B85A36" w:rsidRPr="0052201C">
        <w:rPr>
          <w:rFonts w:hint="eastAsia"/>
          <w:bCs/>
          <w:color w:val="000000" w:themeColor="text1"/>
          <w:kern w:val="0"/>
          <w:sz w:val="20"/>
          <w:szCs w:val="20"/>
          <w:lang w:eastAsia="ru-RU"/>
        </w:rPr>
        <w:t>МО</w:t>
      </w:r>
      <w:r w:rsidR="00B85A36" w:rsidRPr="0052201C">
        <w:rPr>
          <w:bCs/>
          <w:color w:val="000000" w:themeColor="text1"/>
          <w:kern w:val="0"/>
          <w:sz w:val="20"/>
          <w:szCs w:val="20"/>
          <w:lang w:eastAsia="ru-RU"/>
        </w:rPr>
        <w:t xml:space="preserve"> 1:15000).</w:t>
      </w:r>
    </w:p>
    <w:p w:rsidR="00B85A36" w:rsidRPr="0052201C" w:rsidRDefault="00B85A36" w:rsidP="00D20997">
      <w:pPr>
        <w:ind w:firstLine="284"/>
        <w:rPr>
          <w:b/>
          <w:bCs/>
          <w:color w:val="000000" w:themeColor="text1"/>
          <w:sz w:val="20"/>
          <w:szCs w:val="20"/>
        </w:rPr>
      </w:pPr>
    </w:p>
    <w:p w:rsidR="00187345" w:rsidRPr="002E7D13" w:rsidRDefault="00DD4F4D" w:rsidP="00D27F95">
      <w:pPr>
        <w:pStyle w:val="10"/>
        <w:keepNext w:val="0"/>
        <w:keepLines/>
        <w:pageBreakBefore/>
        <w:numPr>
          <w:ilvl w:val="0"/>
          <w:numId w:val="3"/>
        </w:numPr>
        <w:suppressAutoHyphens/>
        <w:spacing w:before="0" w:after="0" w:line="360" w:lineRule="auto"/>
        <w:jc w:val="center"/>
        <w:rPr>
          <w:rFonts w:ascii="Times New Roman" w:hAnsi="Times New Roman" w:cs="Times New Roman"/>
          <w:sz w:val="20"/>
          <w:szCs w:val="20"/>
        </w:rPr>
      </w:pPr>
      <w:bookmarkStart w:id="14" w:name="_Toc39615507"/>
      <w:r w:rsidRPr="002E7D13">
        <w:rPr>
          <w:rFonts w:ascii="Times New Roman" w:hAnsi="Times New Roman" w:cs="Times New Roman"/>
          <w:sz w:val="20"/>
          <w:szCs w:val="20"/>
        </w:rPr>
        <w:lastRenderedPageBreak/>
        <w:t>Общие положения</w:t>
      </w:r>
      <w:bookmarkEnd w:id="14"/>
    </w:p>
    <w:p w:rsidR="00452679" w:rsidRPr="002E7D13" w:rsidRDefault="00207FBE" w:rsidP="00452679">
      <w:pPr>
        <w:pStyle w:val="afff9"/>
        <w:spacing w:line="240" w:lineRule="auto"/>
        <w:ind w:firstLine="709"/>
        <w:rPr>
          <w:sz w:val="20"/>
        </w:rPr>
      </w:pPr>
      <w:bookmarkStart w:id="15" w:name="_Toc268263725"/>
      <w:bookmarkStart w:id="16" w:name="_Toc298142856"/>
      <w:bookmarkStart w:id="17" w:name="_Toc262569768"/>
      <w:r w:rsidRPr="002E7D13">
        <w:rPr>
          <w:iCs/>
          <w:noProof/>
          <w:sz w:val="20"/>
        </w:rPr>
        <w:t>1</w:t>
      </w:r>
      <w:r w:rsidR="00DD4F4D" w:rsidRPr="002E7D13">
        <w:rPr>
          <w:iCs/>
          <w:noProof/>
          <w:sz w:val="20"/>
        </w:rPr>
        <w:t xml:space="preserve">. </w:t>
      </w:r>
      <w:r w:rsidR="00452679" w:rsidRPr="002E7D13">
        <w:rPr>
          <w:sz w:val="20"/>
        </w:rPr>
        <w:t xml:space="preserve">Проект внесения изменений в Генеральный план сельского поселения «Деревня </w:t>
      </w:r>
      <w:r w:rsidR="00652B82" w:rsidRPr="002E7D13">
        <w:rPr>
          <w:sz w:val="20"/>
        </w:rPr>
        <w:t>Березовка</w:t>
      </w:r>
      <w:r w:rsidR="00452679" w:rsidRPr="002E7D13">
        <w:rPr>
          <w:sz w:val="20"/>
        </w:rPr>
        <w:t xml:space="preserve">» Малоярославецкого муниципального района Калужской области подготовлен по заказу Малоярославецкой районной администрации муниципального района «Малоярославецкий район» на основании муниципального контракта МК № 01373000175200001500001 от 11 августа 2020 года. </w:t>
      </w:r>
      <w:proofErr w:type="gramStart"/>
      <w:r w:rsidR="00452679" w:rsidRPr="002E7D13">
        <w:rPr>
          <w:sz w:val="20"/>
        </w:rPr>
        <w:t>Основание для подготовки проекта генерального плана – постановление Малоярославецкой районной администрации от 01 ноября 2018 года № 1186 «Об утверждении муниципальной программы муниципального района «Малоярославецкий район» «Управление имущественным комплексом муниципального района «Малоярославецкий район»»; постановление Малоярославецкой районной администрации  от 26 июня 2020 года № 613 «О разработке проектов Генеральных планов сельских  поселений Малоярославецкого района Калужской области».</w:t>
      </w:r>
      <w:proofErr w:type="gramEnd"/>
    </w:p>
    <w:p w:rsidR="00452679" w:rsidRPr="002E7D13" w:rsidRDefault="00452679" w:rsidP="00452679">
      <w:pPr>
        <w:pStyle w:val="afff9"/>
        <w:spacing w:line="240" w:lineRule="auto"/>
        <w:ind w:firstLine="709"/>
        <w:rPr>
          <w:sz w:val="20"/>
        </w:rPr>
      </w:pPr>
      <w:r w:rsidRPr="002E7D13">
        <w:rPr>
          <w:sz w:val="20"/>
        </w:rPr>
        <w:t xml:space="preserve">2. Официальное наименование сельского поселения – муниципальное образование сельское поселение «Деревня </w:t>
      </w:r>
      <w:r w:rsidR="00652B82" w:rsidRPr="002E7D13">
        <w:rPr>
          <w:sz w:val="20"/>
        </w:rPr>
        <w:t>Березовка</w:t>
      </w:r>
      <w:r w:rsidRPr="002E7D13">
        <w:rPr>
          <w:sz w:val="20"/>
        </w:rPr>
        <w:t>».</w:t>
      </w:r>
    </w:p>
    <w:p w:rsidR="00452679" w:rsidRPr="002E7D13" w:rsidRDefault="00452679" w:rsidP="00452679">
      <w:pPr>
        <w:pStyle w:val="afff9"/>
        <w:spacing w:line="240" w:lineRule="auto"/>
        <w:ind w:firstLine="709"/>
        <w:rPr>
          <w:sz w:val="20"/>
        </w:rPr>
      </w:pPr>
      <w:r w:rsidRPr="002E7D13">
        <w:rPr>
          <w:sz w:val="20"/>
        </w:rPr>
        <w:t xml:space="preserve">3. Проект внесения изменений в Генеральный план сельского поселения «Деревня </w:t>
      </w:r>
      <w:r w:rsidR="00652B82" w:rsidRPr="002E7D13">
        <w:rPr>
          <w:sz w:val="20"/>
        </w:rPr>
        <w:t>Березовка</w:t>
      </w:r>
      <w:r w:rsidRPr="002E7D13">
        <w:rPr>
          <w:sz w:val="20"/>
        </w:rPr>
        <w:t xml:space="preserve">» Малоярославецкого муниципального района Калужской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проекта внесения изменений в Генеральный план сельского поселения «Деревня </w:t>
      </w:r>
      <w:r w:rsidR="00652B82" w:rsidRPr="002E7D13">
        <w:rPr>
          <w:sz w:val="20"/>
        </w:rPr>
        <w:t>Березовка</w:t>
      </w:r>
      <w:r w:rsidRPr="002E7D13">
        <w:rPr>
          <w:sz w:val="20"/>
        </w:rPr>
        <w:t>».</w:t>
      </w:r>
    </w:p>
    <w:p w:rsidR="00452679" w:rsidRPr="002E7D13" w:rsidRDefault="00452679" w:rsidP="00452679">
      <w:pPr>
        <w:pStyle w:val="afff9"/>
        <w:spacing w:line="240" w:lineRule="auto"/>
        <w:ind w:firstLine="709"/>
        <w:rPr>
          <w:sz w:val="20"/>
        </w:rPr>
      </w:pPr>
      <w:r w:rsidRPr="002E7D13">
        <w:rPr>
          <w:sz w:val="20"/>
        </w:rPr>
        <w:t xml:space="preserve">4. </w:t>
      </w:r>
      <w:proofErr w:type="gramStart"/>
      <w:r w:rsidRPr="002E7D13">
        <w:rPr>
          <w:sz w:val="20"/>
        </w:rPr>
        <w:t xml:space="preserve">Проект внесения изменений в Генеральный план сельского поселения «Деревня </w:t>
      </w:r>
      <w:r w:rsidR="00652B82" w:rsidRPr="002E7D13">
        <w:rPr>
          <w:sz w:val="20"/>
        </w:rPr>
        <w:t>Березовка</w:t>
      </w:r>
      <w:r w:rsidRPr="002E7D13">
        <w:rPr>
          <w:sz w:val="20"/>
        </w:rPr>
        <w:t xml:space="preserve">» Малоярославецкого муниципального района Калужской области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Калужской области,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 </w:t>
      </w:r>
      <w:proofErr w:type="gramEnd"/>
    </w:p>
    <w:p w:rsidR="00452679" w:rsidRPr="002E7D13" w:rsidRDefault="00452679" w:rsidP="00452679">
      <w:pPr>
        <w:pStyle w:val="afff9"/>
        <w:spacing w:line="240" w:lineRule="auto"/>
        <w:ind w:firstLine="709"/>
        <w:rPr>
          <w:sz w:val="20"/>
        </w:rPr>
      </w:pPr>
      <w:r w:rsidRPr="002E7D13">
        <w:rPr>
          <w:sz w:val="20"/>
        </w:rPr>
        <w:t xml:space="preserve">5. Генеральный план разработан на всю территорию муниципального образования. Границы сельского поселения «Деревня </w:t>
      </w:r>
      <w:r w:rsidR="00652B82" w:rsidRPr="002E7D13">
        <w:rPr>
          <w:sz w:val="20"/>
        </w:rPr>
        <w:t>Березовка</w:t>
      </w:r>
      <w:r w:rsidRPr="002E7D13">
        <w:rPr>
          <w:sz w:val="20"/>
        </w:rPr>
        <w:t>» установлены законом Калужской области от 05 июля 2006 года N 229-ОЗ (ред. от 25 августа 2020 года) "Об административно-территориальном устройстве Калужской области".</w:t>
      </w:r>
    </w:p>
    <w:p w:rsidR="00452679" w:rsidRPr="002E7D13" w:rsidRDefault="00452679" w:rsidP="00452679">
      <w:pPr>
        <w:pStyle w:val="afff9"/>
        <w:spacing w:line="240" w:lineRule="auto"/>
        <w:ind w:firstLine="709"/>
        <w:rPr>
          <w:sz w:val="20"/>
        </w:rPr>
      </w:pPr>
      <w:r w:rsidRPr="002E7D13">
        <w:rPr>
          <w:sz w:val="20"/>
        </w:rPr>
        <w:t>Территория сельского поселения входит в состав территории муниципального района «Малоярославецкий район».</w:t>
      </w:r>
    </w:p>
    <w:p w:rsidR="00452679" w:rsidRPr="002E7D13" w:rsidRDefault="00452679" w:rsidP="00452679">
      <w:pPr>
        <w:pStyle w:val="afff9"/>
        <w:spacing w:line="240" w:lineRule="auto"/>
        <w:ind w:firstLine="709"/>
        <w:rPr>
          <w:sz w:val="20"/>
        </w:rPr>
      </w:pPr>
      <w:r w:rsidRPr="002E7D13">
        <w:rPr>
          <w:sz w:val="20"/>
        </w:rPr>
        <w:t>6. Карты проекта генеральног</w:t>
      </w:r>
      <w:r w:rsidR="00744AE7" w:rsidRPr="002E7D13">
        <w:rPr>
          <w:sz w:val="20"/>
        </w:rPr>
        <w:t>о плана выполнены в масштабе 1:1</w:t>
      </w:r>
      <w:r w:rsidRPr="002E7D13">
        <w:rPr>
          <w:sz w:val="20"/>
        </w:rPr>
        <w:t xml:space="preserve">5000 с использованием компьютерных геоинформационных технологий. </w:t>
      </w:r>
      <w:proofErr w:type="gramStart"/>
      <w:r w:rsidRPr="002E7D13">
        <w:rPr>
          <w:sz w:val="20"/>
        </w:rPr>
        <w:t>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Федерации от 9 января 2018 года № 10</w:t>
      </w:r>
      <w:r w:rsidR="00815547" w:rsidRPr="002E7D13">
        <w:rPr>
          <w:sz w:val="20"/>
        </w:rPr>
        <w:t xml:space="preserve"> </w:t>
      </w:r>
      <w:r w:rsidR="00D06DC0" w:rsidRPr="002E7D13">
        <w:rPr>
          <w:sz w:val="20"/>
        </w:rPr>
        <w:t>(в ред. от 09.08.2018 года);</w:t>
      </w:r>
      <w:r w:rsidRPr="002E7D13">
        <w:rPr>
          <w:sz w:val="20"/>
        </w:rPr>
        <w:t>.</w:t>
      </w:r>
      <w:proofErr w:type="gramEnd"/>
    </w:p>
    <w:p w:rsidR="005B7651" w:rsidRPr="002E7D13" w:rsidRDefault="00452679" w:rsidP="00452679">
      <w:pPr>
        <w:pStyle w:val="afff9"/>
        <w:spacing w:line="240" w:lineRule="auto"/>
        <w:ind w:firstLine="709"/>
        <w:rPr>
          <w:iCs/>
          <w:noProof/>
          <w:sz w:val="20"/>
        </w:rPr>
      </w:pPr>
      <w:r w:rsidRPr="002E7D13">
        <w:rPr>
          <w:sz w:val="20"/>
        </w:rPr>
        <w:t xml:space="preserve">7. Расчётный срок генерального плана сельского поселения «Деревня </w:t>
      </w:r>
      <w:r w:rsidR="00652B82" w:rsidRPr="002E7D13">
        <w:rPr>
          <w:sz w:val="20"/>
        </w:rPr>
        <w:t>Березовка</w:t>
      </w:r>
      <w:r w:rsidRPr="002E7D13">
        <w:rPr>
          <w:sz w:val="20"/>
        </w:rPr>
        <w:t>» Малоярославецкого муниципального района Калужской области – 2040 год, 1 очередь – 2030 год</w:t>
      </w:r>
      <w:r w:rsidR="00DD4F4D" w:rsidRPr="002E7D13">
        <w:rPr>
          <w:iCs/>
          <w:noProof/>
          <w:sz w:val="20"/>
        </w:rPr>
        <w:t>.</w:t>
      </w:r>
    </w:p>
    <w:p w:rsidR="007D0399" w:rsidRPr="002E7D13" w:rsidRDefault="007D0399" w:rsidP="00BD3B6A">
      <w:pPr>
        <w:pStyle w:val="afff9"/>
        <w:spacing w:line="240" w:lineRule="auto"/>
        <w:ind w:firstLine="709"/>
        <w:rPr>
          <w:sz w:val="20"/>
        </w:rPr>
      </w:pPr>
      <w:r w:rsidRPr="002E7D13">
        <w:rPr>
          <w:sz w:val="20"/>
        </w:rPr>
        <w:t>8. Внесение изменений в генеральный план сельского поселения «Деревня Березовка» Малоярославецкого района вызвано:</w:t>
      </w:r>
    </w:p>
    <w:p w:rsidR="007D0399" w:rsidRPr="002E7D13" w:rsidRDefault="007D0399" w:rsidP="007D0399">
      <w:pPr>
        <w:pStyle w:val="afff9"/>
        <w:spacing w:line="240" w:lineRule="auto"/>
        <w:ind w:firstLine="851"/>
        <w:rPr>
          <w:sz w:val="20"/>
        </w:rPr>
      </w:pPr>
      <w:r w:rsidRPr="002E7D13">
        <w:rPr>
          <w:sz w:val="20"/>
        </w:rPr>
        <w:t>- приведением генерального плана в соответствие с Приказом Минэкономразвития РФ №10 от 09.01.2018</w:t>
      </w:r>
      <w:proofErr w:type="gramStart"/>
      <w:r w:rsidRPr="002E7D13">
        <w:rPr>
          <w:sz w:val="20"/>
        </w:rPr>
        <w:t>г</w:t>
      </w:r>
      <w:r w:rsidR="00D06DC0" w:rsidRPr="002E7D13">
        <w:rPr>
          <w:sz w:val="20"/>
        </w:rPr>
        <w:t>(</w:t>
      </w:r>
      <w:proofErr w:type="gramEnd"/>
      <w:r w:rsidR="00D06DC0" w:rsidRPr="002E7D13">
        <w:rPr>
          <w:sz w:val="20"/>
        </w:rPr>
        <w:t>в ред. от 09.08.2018 года)</w:t>
      </w:r>
      <w:r w:rsidRPr="002E7D13">
        <w:rPr>
          <w:sz w:val="20"/>
        </w:rPr>
        <w:t>;</w:t>
      </w:r>
    </w:p>
    <w:p w:rsidR="007D0399" w:rsidRPr="002E7D13" w:rsidRDefault="007D0399" w:rsidP="007D0399">
      <w:pPr>
        <w:pStyle w:val="afff9"/>
        <w:spacing w:line="240" w:lineRule="auto"/>
        <w:ind w:firstLine="851"/>
        <w:rPr>
          <w:sz w:val="20"/>
        </w:rPr>
      </w:pPr>
      <w:proofErr w:type="gramStart"/>
      <w:r w:rsidRPr="002E7D13">
        <w:rPr>
          <w:sz w:val="20"/>
        </w:rPr>
        <w:t>- переводом земель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7D0399" w:rsidRPr="002E7D13" w:rsidRDefault="007D0399" w:rsidP="007D0399">
      <w:pPr>
        <w:pStyle w:val="afff9"/>
        <w:spacing w:line="240" w:lineRule="auto"/>
        <w:ind w:firstLine="851"/>
        <w:rPr>
          <w:sz w:val="20"/>
        </w:rPr>
      </w:pPr>
      <w:r w:rsidRPr="002E7D13">
        <w:rPr>
          <w:sz w:val="20"/>
        </w:rPr>
        <w:t>- приведение утвержденного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7D0399" w:rsidRPr="002E7D13" w:rsidRDefault="007D0399" w:rsidP="00452679">
      <w:pPr>
        <w:pStyle w:val="afff9"/>
        <w:spacing w:line="240" w:lineRule="auto"/>
        <w:ind w:firstLine="709"/>
        <w:rPr>
          <w:iCs/>
          <w:noProof/>
          <w:sz w:val="20"/>
        </w:rPr>
      </w:pPr>
    </w:p>
    <w:p w:rsidR="005B7651" w:rsidRPr="002E7D13" w:rsidRDefault="005B7651" w:rsidP="00D27F95">
      <w:pPr>
        <w:spacing w:after="0" w:line="360" w:lineRule="auto"/>
        <w:ind w:firstLine="709"/>
        <w:rPr>
          <w:iCs/>
          <w:noProof/>
          <w:sz w:val="20"/>
          <w:szCs w:val="20"/>
        </w:rPr>
      </w:pPr>
    </w:p>
    <w:p w:rsidR="005B7651" w:rsidRPr="002E7D13" w:rsidRDefault="005B7651" w:rsidP="00D27F95">
      <w:pPr>
        <w:spacing w:after="0" w:line="360" w:lineRule="auto"/>
        <w:ind w:firstLine="709"/>
        <w:rPr>
          <w:iCs/>
          <w:noProof/>
          <w:sz w:val="20"/>
          <w:szCs w:val="20"/>
        </w:rPr>
        <w:sectPr w:rsidR="005B7651" w:rsidRPr="002E7D13" w:rsidSect="002E7D13">
          <w:footerReference w:type="default" r:id="rId9"/>
          <w:footerReference w:type="first" r:id="rId10"/>
          <w:pgSz w:w="11906" w:h="16838"/>
          <w:pgMar w:top="567" w:right="709" w:bottom="851" w:left="1134" w:header="709" w:footer="709" w:gutter="0"/>
          <w:cols w:space="708"/>
          <w:titlePg/>
          <w:docGrid w:linePitch="360"/>
        </w:sectPr>
      </w:pPr>
    </w:p>
    <w:p w:rsidR="00224641" w:rsidRPr="002E7D13" w:rsidRDefault="007C7B09" w:rsidP="009F7CA0">
      <w:pPr>
        <w:pStyle w:val="10"/>
        <w:keepLines/>
        <w:pageBreakBefore/>
        <w:numPr>
          <w:ilvl w:val="0"/>
          <w:numId w:val="3"/>
        </w:numPr>
        <w:suppressAutoHyphens/>
        <w:spacing w:before="0" w:after="0" w:line="276" w:lineRule="auto"/>
        <w:jc w:val="center"/>
        <w:rPr>
          <w:sz w:val="20"/>
          <w:szCs w:val="20"/>
        </w:rPr>
      </w:pPr>
      <w:bookmarkStart w:id="18" w:name="_Toc529879709"/>
      <w:bookmarkStart w:id="19" w:name="_Toc39615508"/>
      <w:bookmarkStart w:id="20" w:name="_Toc262569769"/>
      <w:bookmarkStart w:id="21" w:name="_Toc253383903"/>
      <w:bookmarkEnd w:id="15"/>
      <w:bookmarkEnd w:id="16"/>
      <w:bookmarkEnd w:id="17"/>
      <w:r w:rsidRPr="002E7D13">
        <w:rPr>
          <w:rFonts w:ascii="Times New Roman" w:hAnsi="Times New Roman" w:cs="Times New Roman"/>
          <w:sz w:val="20"/>
          <w:szCs w:val="20"/>
        </w:rPr>
        <w:lastRenderedPageBreak/>
        <w:t>Сведения о видах, назначении и наименованиях</w:t>
      </w:r>
      <w:r w:rsidR="008E2B6F" w:rsidRPr="002E7D13">
        <w:rPr>
          <w:rFonts w:ascii="Times New Roman" w:hAnsi="Times New Roman" w:cs="Times New Roman"/>
          <w:sz w:val="20"/>
          <w:szCs w:val="20"/>
        </w:rPr>
        <w:t>,</w:t>
      </w:r>
      <w:r w:rsidRPr="002E7D13">
        <w:rPr>
          <w:rFonts w:ascii="Times New Roman" w:hAnsi="Times New Roman" w:cs="Times New Roman"/>
          <w:sz w:val="20"/>
          <w:szCs w:val="20"/>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Start w:id="22" w:name="_Toc529879711"/>
      <w:bookmarkEnd w:id="18"/>
      <w:bookmarkEnd w:id="19"/>
      <w:bookmarkEnd w:id="20"/>
      <w:bookmarkEnd w:id="21"/>
    </w:p>
    <w:p w:rsidR="00224641" w:rsidRPr="002E7D13" w:rsidRDefault="00224641" w:rsidP="00333AA8">
      <w:pPr>
        <w:pStyle w:val="af8"/>
        <w:keepNext/>
        <w:keepLines/>
        <w:spacing w:after="0"/>
        <w:rPr>
          <w:color w:val="auto"/>
          <w:sz w:val="20"/>
          <w:szCs w:val="20"/>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7"/>
        <w:gridCol w:w="1691"/>
        <w:gridCol w:w="1691"/>
        <w:gridCol w:w="1662"/>
        <w:gridCol w:w="1208"/>
        <w:gridCol w:w="1208"/>
        <w:gridCol w:w="2007"/>
        <w:gridCol w:w="2188"/>
        <w:gridCol w:w="2674"/>
      </w:tblGrid>
      <w:tr w:rsidR="00391F23" w:rsidRPr="002E7D13" w:rsidTr="000A5FB0">
        <w:trPr>
          <w:trHeight w:val="227"/>
          <w:tblHeader/>
        </w:trPr>
        <w:tc>
          <w:tcPr>
            <w:tcW w:w="102" w:type="pct"/>
            <w:vMerge w:val="restart"/>
            <w:shd w:val="clear" w:color="auto" w:fill="auto"/>
            <w:vAlign w:val="center"/>
          </w:tcPr>
          <w:p w:rsidR="00364985" w:rsidRPr="002E7D13" w:rsidRDefault="00364985" w:rsidP="00364985">
            <w:pPr>
              <w:pStyle w:val="afff9"/>
              <w:spacing w:line="240" w:lineRule="auto"/>
              <w:ind w:firstLine="0"/>
              <w:jc w:val="center"/>
              <w:rPr>
                <w:b/>
                <w:sz w:val="20"/>
              </w:rPr>
            </w:pPr>
            <w:r w:rsidRPr="002E7D13">
              <w:rPr>
                <w:b/>
                <w:sz w:val="20"/>
              </w:rPr>
              <w:t>№</w:t>
            </w:r>
          </w:p>
        </w:tc>
        <w:tc>
          <w:tcPr>
            <w:tcW w:w="578" w:type="pct"/>
            <w:vMerge w:val="restart"/>
            <w:vAlign w:val="center"/>
          </w:tcPr>
          <w:p w:rsidR="00364985" w:rsidRPr="002E7D13" w:rsidRDefault="00364985" w:rsidP="00364985">
            <w:pPr>
              <w:pStyle w:val="afff9"/>
              <w:spacing w:line="240" w:lineRule="auto"/>
              <w:ind w:firstLine="0"/>
              <w:jc w:val="center"/>
              <w:rPr>
                <w:b/>
                <w:sz w:val="20"/>
              </w:rPr>
            </w:pPr>
            <w:r w:rsidRPr="002E7D13">
              <w:rPr>
                <w:b/>
                <w:sz w:val="20"/>
              </w:rPr>
              <w:t>Вид объекта</w:t>
            </w:r>
          </w:p>
        </w:tc>
        <w:tc>
          <w:tcPr>
            <w:tcW w:w="578" w:type="pct"/>
            <w:vMerge w:val="restart"/>
            <w:vAlign w:val="center"/>
          </w:tcPr>
          <w:p w:rsidR="00364985" w:rsidRPr="002E7D13" w:rsidRDefault="00364985" w:rsidP="00364985">
            <w:pPr>
              <w:pStyle w:val="afff9"/>
              <w:spacing w:line="240" w:lineRule="auto"/>
              <w:ind w:firstLine="0"/>
              <w:jc w:val="center"/>
              <w:rPr>
                <w:b/>
                <w:sz w:val="20"/>
              </w:rPr>
            </w:pPr>
            <w:r w:rsidRPr="002E7D13">
              <w:rPr>
                <w:b/>
                <w:sz w:val="20"/>
              </w:rPr>
              <w:t>Назначение объекта</w:t>
            </w:r>
          </w:p>
        </w:tc>
        <w:tc>
          <w:tcPr>
            <w:tcW w:w="568" w:type="pct"/>
            <w:vMerge w:val="restart"/>
            <w:shd w:val="clear" w:color="auto" w:fill="auto"/>
            <w:vAlign w:val="center"/>
          </w:tcPr>
          <w:p w:rsidR="00364985" w:rsidRPr="002E7D13" w:rsidRDefault="00364985" w:rsidP="00364985">
            <w:pPr>
              <w:pStyle w:val="afff9"/>
              <w:spacing w:line="240" w:lineRule="auto"/>
              <w:ind w:firstLine="0"/>
              <w:jc w:val="center"/>
              <w:rPr>
                <w:b/>
                <w:sz w:val="20"/>
              </w:rPr>
            </w:pPr>
            <w:r w:rsidRPr="002E7D13">
              <w:rPr>
                <w:b/>
                <w:sz w:val="20"/>
              </w:rPr>
              <w:t>Наименование объекта</w:t>
            </w:r>
          </w:p>
        </w:tc>
        <w:tc>
          <w:tcPr>
            <w:tcW w:w="826" w:type="pct"/>
            <w:gridSpan w:val="2"/>
          </w:tcPr>
          <w:p w:rsidR="00364985" w:rsidRPr="002E7D13" w:rsidRDefault="00364985" w:rsidP="00364985">
            <w:pPr>
              <w:pStyle w:val="afff9"/>
              <w:spacing w:line="240" w:lineRule="auto"/>
              <w:ind w:firstLine="0"/>
              <w:jc w:val="center"/>
              <w:rPr>
                <w:b/>
                <w:sz w:val="20"/>
              </w:rPr>
            </w:pPr>
            <w:r w:rsidRPr="002E7D13">
              <w:rPr>
                <w:b/>
                <w:sz w:val="20"/>
              </w:rPr>
              <w:t>Характеристика объекта</w:t>
            </w:r>
          </w:p>
        </w:tc>
        <w:tc>
          <w:tcPr>
            <w:tcW w:w="686" w:type="pct"/>
            <w:vMerge w:val="restart"/>
          </w:tcPr>
          <w:p w:rsidR="00364985" w:rsidRPr="002E7D13" w:rsidRDefault="00364985" w:rsidP="00364985">
            <w:pPr>
              <w:pStyle w:val="afff9"/>
              <w:spacing w:line="240" w:lineRule="auto"/>
              <w:ind w:firstLine="0"/>
              <w:jc w:val="center"/>
              <w:rPr>
                <w:b/>
                <w:sz w:val="20"/>
              </w:rPr>
            </w:pPr>
          </w:p>
          <w:p w:rsidR="00364985" w:rsidRPr="002E7D13" w:rsidRDefault="00364985" w:rsidP="00364985">
            <w:pPr>
              <w:pStyle w:val="afff9"/>
              <w:spacing w:line="240" w:lineRule="auto"/>
              <w:ind w:firstLine="0"/>
              <w:jc w:val="center"/>
              <w:rPr>
                <w:b/>
                <w:sz w:val="20"/>
              </w:rPr>
            </w:pPr>
            <w:r w:rsidRPr="002E7D13">
              <w:rPr>
                <w:b/>
                <w:sz w:val="20"/>
              </w:rPr>
              <w:t>Функциональные</w:t>
            </w:r>
          </w:p>
          <w:p w:rsidR="00364985" w:rsidRPr="002E7D13" w:rsidRDefault="00364985" w:rsidP="00364985">
            <w:pPr>
              <w:pStyle w:val="afff9"/>
              <w:spacing w:line="240" w:lineRule="auto"/>
              <w:ind w:firstLine="0"/>
              <w:jc w:val="center"/>
              <w:rPr>
                <w:b/>
                <w:sz w:val="20"/>
              </w:rPr>
            </w:pPr>
            <w:r w:rsidRPr="002E7D13">
              <w:rPr>
                <w:b/>
                <w:sz w:val="20"/>
              </w:rPr>
              <w:t>зоны</w:t>
            </w:r>
          </w:p>
        </w:tc>
        <w:tc>
          <w:tcPr>
            <w:tcW w:w="748" w:type="pct"/>
            <w:vMerge w:val="restart"/>
            <w:shd w:val="clear" w:color="auto" w:fill="auto"/>
            <w:vAlign w:val="center"/>
          </w:tcPr>
          <w:p w:rsidR="00364985" w:rsidRPr="002E7D13" w:rsidRDefault="00364985" w:rsidP="00364985">
            <w:pPr>
              <w:pStyle w:val="afff9"/>
              <w:spacing w:line="240" w:lineRule="auto"/>
              <w:ind w:firstLine="0"/>
              <w:jc w:val="center"/>
              <w:rPr>
                <w:b/>
                <w:sz w:val="20"/>
              </w:rPr>
            </w:pPr>
            <w:r w:rsidRPr="002E7D13">
              <w:rPr>
                <w:b/>
                <w:sz w:val="20"/>
              </w:rPr>
              <w:t xml:space="preserve">Местоположение объекта </w:t>
            </w:r>
          </w:p>
        </w:tc>
        <w:tc>
          <w:tcPr>
            <w:tcW w:w="912" w:type="pct"/>
            <w:vMerge w:val="restart"/>
            <w:shd w:val="clear" w:color="auto" w:fill="auto"/>
            <w:vAlign w:val="center"/>
          </w:tcPr>
          <w:p w:rsidR="00364985" w:rsidRPr="002E7D13" w:rsidRDefault="00364985" w:rsidP="00364985">
            <w:pPr>
              <w:pStyle w:val="afff9"/>
              <w:spacing w:line="240" w:lineRule="auto"/>
              <w:ind w:left="-28" w:right="-27" w:firstLine="28"/>
              <w:jc w:val="center"/>
              <w:rPr>
                <w:b/>
                <w:sz w:val="20"/>
              </w:rPr>
            </w:pPr>
            <w:r w:rsidRPr="002E7D13">
              <w:rPr>
                <w:b/>
                <w:sz w:val="20"/>
              </w:rPr>
              <w:t>Зоны с особыми условиями</w:t>
            </w:r>
          </w:p>
        </w:tc>
      </w:tr>
      <w:tr w:rsidR="00391F23" w:rsidRPr="002E7D13" w:rsidTr="000A5FB0">
        <w:trPr>
          <w:trHeight w:val="227"/>
          <w:tblHeader/>
        </w:trPr>
        <w:tc>
          <w:tcPr>
            <w:tcW w:w="102" w:type="pct"/>
            <w:vMerge/>
            <w:shd w:val="clear" w:color="auto" w:fill="auto"/>
            <w:vAlign w:val="center"/>
          </w:tcPr>
          <w:p w:rsidR="00364985" w:rsidRPr="002E7D13" w:rsidRDefault="00364985" w:rsidP="00364985">
            <w:pPr>
              <w:pStyle w:val="afff9"/>
              <w:spacing w:line="240" w:lineRule="auto"/>
              <w:ind w:firstLine="0"/>
              <w:jc w:val="center"/>
              <w:rPr>
                <w:b/>
                <w:sz w:val="20"/>
                <w:lang w:val="en-US"/>
              </w:rPr>
            </w:pPr>
          </w:p>
        </w:tc>
        <w:tc>
          <w:tcPr>
            <w:tcW w:w="578" w:type="pct"/>
            <w:vMerge/>
            <w:vAlign w:val="center"/>
          </w:tcPr>
          <w:p w:rsidR="00364985" w:rsidRPr="002E7D13" w:rsidRDefault="00364985" w:rsidP="00364985">
            <w:pPr>
              <w:pStyle w:val="afff9"/>
              <w:spacing w:line="240" w:lineRule="auto"/>
              <w:ind w:firstLine="0"/>
              <w:jc w:val="center"/>
              <w:rPr>
                <w:b/>
                <w:sz w:val="20"/>
                <w:lang w:val="en-US"/>
              </w:rPr>
            </w:pPr>
          </w:p>
        </w:tc>
        <w:tc>
          <w:tcPr>
            <w:tcW w:w="578" w:type="pct"/>
            <w:vMerge/>
            <w:vAlign w:val="center"/>
          </w:tcPr>
          <w:p w:rsidR="00364985" w:rsidRPr="002E7D13" w:rsidRDefault="00364985" w:rsidP="00364985">
            <w:pPr>
              <w:pStyle w:val="afff9"/>
              <w:spacing w:line="240" w:lineRule="auto"/>
              <w:ind w:firstLine="0"/>
              <w:jc w:val="center"/>
              <w:rPr>
                <w:b/>
                <w:sz w:val="20"/>
                <w:lang w:val="en-US"/>
              </w:rPr>
            </w:pPr>
          </w:p>
        </w:tc>
        <w:tc>
          <w:tcPr>
            <w:tcW w:w="568" w:type="pct"/>
            <w:vMerge/>
            <w:shd w:val="clear" w:color="auto" w:fill="auto"/>
            <w:vAlign w:val="center"/>
          </w:tcPr>
          <w:p w:rsidR="00364985" w:rsidRPr="002E7D13" w:rsidRDefault="00364985" w:rsidP="00364985">
            <w:pPr>
              <w:pStyle w:val="afff9"/>
              <w:spacing w:line="240" w:lineRule="auto"/>
              <w:ind w:firstLine="0"/>
              <w:jc w:val="center"/>
              <w:rPr>
                <w:b/>
                <w:sz w:val="20"/>
                <w:lang w:val="en-US"/>
              </w:rPr>
            </w:pPr>
          </w:p>
        </w:tc>
        <w:tc>
          <w:tcPr>
            <w:tcW w:w="413" w:type="pct"/>
            <w:vAlign w:val="center"/>
          </w:tcPr>
          <w:p w:rsidR="00364985" w:rsidRPr="002E7D13" w:rsidRDefault="00364985" w:rsidP="00364985">
            <w:pPr>
              <w:pStyle w:val="afff9"/>
              <w:spacing w:line="240" w:lineRule="auto"/>
              <w:ind w:firstLine="0"/>
              <w:jc w:val="center"/>
              <w:rPr>
                <w:b/>
                <w:sz w:val="20"/>
              </w:rPr>
            </w:pPr>
            <w:r w:rsidRPr="002E7D13">
              <w:rPr>
                <w:b/>
                <w:sz w:val="20"/>
              </w:rPr>
              <w:t xml:space="preserve">Единица </w:t>
            </w:r>
          </w:p>
          <w:p w:rsidR="00364985" w:rsidRPr="002E7D13" w:rsidRDefault="00364985" w:rsidP="00364985">
            <w:pPr>
              <w:pStyle w:val="afff9"/>
              <w:spacing w:line="240" w:lineRule="auto"/>
              <w:ind w:firstLine="0"/>
              <w:jc w:val="center"/>
              <w:rPr>
                <w:b/>
                <w:sz w:val="20"/>
              </w:rPr>
            </w:pPr>
            <w:r w:rsidRPr="002E7D13">
              <w:rPr>
                <w:b/>
                <w:sz w:val="20"/>
              </w:rPr>
              <w:t>измерения</w:t>
            </w:r>
          </w:p>
        </w:tc>
        <w:tc>
          <w:tcPr>
            <w:tcW w:w="413" w:type="pct"/>
            <w:vAlign w:val="center"/>
          </w:tcPr>
          <w:p w:rsidR="00364985" w:rsidRPr="002E7D13" w:rsidRDefault="00364985" w:rsidP="00364985">
            <w:pPr>
              <w:pStyle w:val="afff9"/>
              <w:spacing w:line="240" w:lineRule="auto"/>
              <w:ind w:firstLine="0"/>
              <w:jc w:val="center"/>
              <w:rPr>
                <w:b/>
                <w:sz w:val="20"/>
              </w:rPr>
            </w:pPr>
            <w:r w:rsidRPr="002E7D13">
              <w:rPr>
                <w:b/>
                <w:sz w:val="20"/>
              </w:rPr>
              <w:t xml:space="preserve">Единица </w:t>
            </w:r>
          </w:p>
          <w:p w:rsidR="00364985" w:rsidRPr="002E7D13" w:rsidRDefault="00364985" w:rsidP="00364985">
            <w:pPr>
              <w:pStyle w:val="afff9"/>
              <w:spacing w:line="240" w:lineRule="auto"/>
              <w:ind w:firstLine="0"/>
              <w:jc w:val="center"/>
              <w:rPr>
                <w:b/>
                <w:sz w:val="20"/>
              </w:rPr>
            </w:pPr>
            <w:r w:rsidRPr="002E7D13">
              <w:rPr>
                <w:b/>
                <w:sz w:val="20"/>
              </w:rPr>
              <w:t>измерения</w:t>
            </w:r>
          </w:p>
        </w:tc>
        <w:tc>
          <w:tcPr>
            <w:tcW w:w="686" w:type="pct"/>
            <w:vMerge/>
          </w:tcPr>
          <w:p w:rsidR="00364985" w:rsidRPr="002E7D13" w:rsidRDefault="00364985" w:rsidP="00364985">
            <w:pPr>
              <w:pStyle w:val="afff9"/>
              <w:spacing w:line="240" w:lineRule="auto"/>
              <w:ind w:firstLine="0"/>
              <w:jc w:val="center"/>
              <w:rPr>
                <w:b/>
                <w:sz w:val="20"/>
                <w:lang w:val="en-US"/>
              </w:rPr>
            </w:pPr>
          </w:p>
        </w:tc>
        <w:tc>
          <w:tcPr>
            <w:tcW w:w="748" w:type="pct"/>
            <w:vMerge/>
            <w:shd w:val="clear" w:color="auto" w:fill="auto"/>
            <w:vAlign w:val="center"/>
          </w:tcPr>
          <w:p w:rsidR="00364985" w:rsidRPr="002E7D13" w:rsidRDefault="00364985" w:rsidP="00364985">
            <w:pPr>
              <w:pStyle w:val="afff9"/>
              <w:spacing w:line="240" w:lineRule="auto"/>
              <w:ind w:firstLine="0"/>
              <w:jc w:val="center"/>
              <w:rPr>
                <w:b/>
                <w:sz w:val="20"/>
                <w:lang w:val="en-US"/>
              </w:rPr>
            </w:pPr>
          </w:p>
        </w:tc>
        <w:tc>
          <w:tcPr>
            <w:tcW w:w="912" w:type="pct"/>
            <w:vMerge/>
            <w:shd w:val="clear" w:color="auto" w:fill="auto"/>
            <w:vAlign w:val="center"/>
          </w:tcPr>
          <w:p w:rsidR="00364985" w:rsidRPr="002E7D13" w:rsidRDefault="00364985" w:rsidP="00364985">
            <w:pPr>
              <w:pStyle w:val="afff9"/>
              <w:spacing w:line="240" w:lineRule="auto"/>
              <w:ind w:firstLine="0"/>
              <w:jc w:val="center"/>
              <w:rPr>
                <w:b/>
                <w:sz w:val="20"/>
                <w:lang w:val="en-US"/>
              </w:rPr>
            </w:pPr>
          </w:p>
        </w:tc>
      </w:tr>
      <w:tr w:rsidR="00391F23" w:rsidRPr="002E7D13" w:rsidTr="000A5FB0">
        <w:trPr>
          <w:trHeight w:val="227"/>
          <w:tblHeader/>
        </w:trPr>
        <w:tc>
          <w:tcPr>
            <w:tcW w:w="102" w:type="pct"/>
            <w:shd w:val="clear" w:color="auto" w:fill="auto"/>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1</w:t>
            </w:r>
          </w:p>
        </w:tc>
        <w:tc>
          <w:tcPr>
            <w:tcW w:w="578" w:type="pct"/>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2</w:t>
            </w:r>
          </w:p>
        </w:tc>
        <w:tc>
          <w:tcPr>
            <w:tcW w:w="578" w:type="pct"/>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3</w:t>
            </w:r>
          </w:p>
        </w:tc>
        <w:tc>
          <w:tcPr>
            <w:tcW w:w="568" w:type="pct"/>
            <w:shd w:val="clear" w:color="auto" w:fill="auto"/>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4</w:t>
            </w:r>
          </w:p>
        </w:tc>
        <w:tc>
          <w:tcPr>
            <w:tcW w:w="413" w:type="pct"/>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5</w:t>
            </w:r>
          </w:p>
        </w:tc>
        <w:tc>
          <w:tcPr>
            <w:tcW w:w="413" w:type="pct"/>
            <w:vAlign w:val="center"/>
          </w:tcPr>
          <w:p w:rsidR="00364985" w:rsidRPr="002E7D13" w:rsidRDefault="00364985" w:rsidP="00A171DF">
            <w:pPr>
              <w:pStyle w:val="afff9"/>
              <w:spacing w:line="240" w:lineRule="auto"/>
              <w:ind w:firstLine="34"/>
              <w:jc w:val="center"/>
              <w:rPr>
                <w:b/>
                <w:sz w:val="20"/>
                <w:lang w:val="en-US"/>
              </w:rPr>
            </w:pPr>
            <w:r w:rsidRPr="002E7D13">
              <w:rPr>
                <w:b/>
                <w:sz w:val="20"/>
                <w:lang w:val="en-US"/>
              </w:rPr>
              <w:t>6</w:t>
            </w:r>
          </w:p>
        </w:tc>
        <w:tc>
          <w:tcPr>
            <w:tcW w:w="686" w:type="pct"/>
          </w:tcPr>
          <w:p w:rsidR="00364985" w:rsidRPr="002E7D13" w:rsidRDefault="00364985" w:rsidP="00A171DF">
            <w:pPr>
              <w:pStyle w:val="afff9"/>
              <w:spacing w:line="240" w:lineRule="auto"/>
              <w:ind w:firstLine="0"/>
              <w:jc w:val="center"/>
              <w:rPr>
                <w:b/>
                <w:sz w:val="20"/>
              </w:rPr>
            </w:pPr>
            <w:r w:rsidRPr="002E7D13">
              <w:rPr>
                <w:b/>
                <w:sz w:val="20"/>
              </w:rPr>
              <w:t>7</w:t>
            </w:r>
          </w:p>
        </w:tc>
        <w:tc>
          <w:tcPr>
            <w:tcW w:w="748" w:type="pct"/>
            <w:shd w:val="clear" w:color="auto" w:fill="auto"/>
            <w:vAlign w:val="center"/>
          </w:tcPr>
          <w:p w:rsidR="00364985" w:rsidRPr="002E7D13" w:rsidRDefault="00364985" w:rsidP="00A171DF">
            <w:pPr>
              <w:pStyle w:val="afff9"/>
              <w:spacing w:line="240" w:lineRule="auto"/>
              <w:ind w:firstLine="0"/>
              <w:jc w:val="center"/>
              <w:rPr>
                <w:b/>
                <w:sz w:val="20"/>
              </w:rPr>
            </w:pPr>
            <w:r w:rsidRPr="002E7D13">
              <w:rPr>
                <w:b/>
                <w:sz w:val="20"/>
              </w:rPr>
              <w:t>8</w:t>
            </w:r>
          </w:p>
        </w:tc>
        <w:tc>
          <w:tcPr>
            <w:tcW w:w="912" w:type="pct"/>
            <w:shd w:val="clear" w:color="auto" w:fill="auto"/>
            <w:vAlign w:val="center"/>
          </w:tcPr>
          <w:p w:rsidR="00364985" w:rsidRPr="002E7D13" w:rsidRDefault="00364985" w:rsidP="00A171DF">
            <w:pPr>
              <w:pStyle w:val="afff9"/>
              <w:spacing w:line="240" w:lineRule="auto"/>
              <w:ind w:firstLine="0"/>
              <w:jc w:val="center"/>
              <w:rPr>
                <w:b/>
                <w:sz w:val="20"/>
                <w:lang w:val="en-US"/>
              </w:rPr>
            </w:pPr>
            <w:r w:rsidRPr="002E7D13">
              <w:rPr>
                <w:b/>
                <w:sz w:val="20"/>
                <w:lang w:val="en-US"/>
              </w:rPr>
              <w:t>9</w:t>
            </w:r>
          </w:p>
        </w:tc>
      </w:tr>
      <w:tr w:rsidR="00364985" w:rsidRPr="002E7D13" w:rsidTr="00364985">
        <w:trPr>
          <w:trHeight w:val="227"/>
        </w:trPr>
        <w:tc>
          <w:tcPr>
            <w:tcW w:w="5000" w:type="pct"/>
            <w:gridSpan w:val="9"/>
          </w:tcPr>
          <w:p w:rsidR="00364985" w:rsidRPr="002E7D13" w:rsidRDefault="00364985" w:rsidP="00364985">
            <w:pPr>
              <w:pStyle w:val="afff9"/>
              <w:numPr>
                <w:ilvl w:val="0"/>
                <w:numId w:val="5"/>
              </w:numPr>
              <w:spacing w:line="240" w:lineRule="auto"/>
              <w:jc w:val="center"/>
              <w:rPr>
                <w:sz w:val="20"/>
              </w:rPr>
            </w:pPr>
            <w:r w:rsidRPr="002E7D13">
              <w:rPr>
                <w:sz w:val="20"/>
              </w:rPr>
              <w:t xml:space="preserve">Объекты в области транспортной и инженерной инфраструктур </w:t>
            </w:r>
          </w:p>
        </w:tc>
      </w:tr>
      <w:tr w:rsidR="00391F23" w:rsidRPr="002E7D13" w:rsidTr="000A5FB0">
        <w:trPr>
          <w:trHeight w:val="2306"/>
        </w:trPr>
        <w:tc>
          <w:tcPr>
            <w:tcW w:w="102" w:type="pct"/>
            <w:shd w:val="clear" w:color="auto" w:fill="auto"/>
            <w:vAlign w:val="center"/>
          </w:tcPr>
          <w:p w:rsidR="00364985" w:rsidRPr="002E7D13" w:rsidRDefault="00364985" w:rsidP="00A171DF">
            <w:pPr>
              <w:pStyle w:val="afff9"/>
              <w:numPr>
                <w:ilvl w:val="1"/>
                <w:numId w:val="5"/>
              </w:numPr>
              <w:spacing w:line="240" w:lineRule="auto"/>
              <w:ind w:left="0" w:firstLine="0"/>
              <w:jc w:val="center"/>
              <w:rPr>
                <w:sz w:val="20"/>
              </w:rPr>
            </w:pPr>
          </w:p>
        </w:tc>
        <w:tc>
          <w:tcPr>
            <w:tcW w:w="578" w:type="pct"/>
            <w:vAlign w:val="center"/>
          </w:tcPr>
          <w:p w:rsidR="00364985" w:rsidRPr="002E7D13" w:rsidRDefault="00364985" w:rsidP="00A171DF">
            <w:pPr>
              <w:pStyle w:val="afff9"/>
              <w:spacing w:line="240" w:lineRule="auto"/>
              <w:ind w:firstLine="0"/>
              <w:jc w:val="center"/>
              <w:rPr>
                <w:sz w:val="20"/>
              </w:rPr>
            </w:pPr>
            <w:r w:rsidRPr="002E7D13">
              <w:rPr>
                <w:sz w:val="20"/>
              </w:rPr>
              <w:t>Объекты водоснабжения</w:t>
            </w:r>
          </w:p>
        </w:tc>
        <w:tc>
          <w:tcPr>
            <w:tcW w:w="578" w:type="pct"/>
            <w:vAlign w:val="center"/>
          </w:tcPr>
          <w:p w:rsidR="00364985" w:rsidRPr="002E7D13" w:rsidRDefault="00364985" w:rsidP="00A171DF">
            <w:pPr>
              <w:pStyle w:val="afff9"/>
              <w:spacing w:line="240" w:lineRule="auto"/>
              <w:ind w:firstLine="0"/>
              <w:jc w:val="center"/>
              <w:rPr>
                <w:sz w:val="20"/>
              </w:rPr>
            </w:pPr>
            <w:r w:rsidRPr="002E7D13">
              <w:rPr>
                <w:sz w:val="20"/>
              </w:rPr>
              <w:t>Обеспечение питьевой водой населения</w:t>
            </w:r>
          </w:p>
        </w:tc>
        <w:tc>
          <w:tcPr>
            <w:tcW w:w="568" w:type="pct"/>
            <w:shd w:val="clear" w:color="auto" w:fill="auto"/>
            <w:vAlign w:val="center"/>
          </w:tcPr>
          <w:p w:rsidR="00364985" w:rsidRPr="002E7D13" w:rsidRDefault="00364985" w:rsidP="00A171DF">
            <w:pPr>
              <w:pStyle w:val="1"/>
              <w:numPr>
                <w:ilvl w:val="0"/>
                <w:numId w:val="0"/>
              </w:numPr>
              <w:suppressAutoHyphens/>
              <w:spacing w:after="0"/>
              <w:ind w:left="-38"/>
              <w:jc w:val="center"/>
              <w:rPr>
                <w:sz w:val="20"/>
                <w:szCs w:val="20"/>
                <w:lang w:eastAsia="ar-SA"/>
              </w:rPr>
            </w:pPr>
            <w:r w:rsidRPr="002E7D13">
              <w:rPr>
                <w:sz w:val="20"/>
                <w:szCs w:val="20"/>
                <w:lang w:eastAsia="ar-SA"/>
              </w:rPr>
              <w:t>Строительство насосной станции второго подъема с подземным резервуаром чистой воды</w:t>
            </w:r>
          </w:p>
        </w:tc>
        <w:tc>
          <w:tcPr>
            <w:tcW w:w="413" w:type="pct"/>
            <w:vAlign w:val="center"/>
          </w:tcPr>
          <w:p w:rsidR="00364985" w:rsidRPr="002E7D13" w:rsidRDefault="00364985" w:rsidP="00A171DF">
            <w:pPr>
              <w:pStyle w:val="afff9"/>
              <w:spacing w:line="240" w:lineRule="auto"/>
              <w:ind w:firstLine="0"/>
              <w:jc w:val="center"/>
              <w:rPr>
                <w:sz w:val="20"/>
              </w:rPr>
            </w:pPr>
            <w:r w:rsidRPr="002E7D13">
              <w:rPr>
                <w:sz w:val="20"/>
              </w:rPr>
              <w:t>объект</w:t>
            </w:r>
          </w:p>
        </w:tc>
        <w:tc>
          <w:tcPr>
            <w:tcW w:w="413"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1</w:t>
            </w:r>
          </w:p>
        </w:tc>
        <w:tc>
          <w:tcPr>
            <w:tcW w:w="686" w:type="pct"/>
          </w:tcPr>
          <w:p w:rsidR="00726C12" w:rsidRPr="002E7D13" w:rsidRDefault="00726C12" w:rsidP="00A171DF">
            <w:pPr>
              <w:pStyle w:val="afff9"/>
              <w:spacing w:line="240" w:lineRule="auto"/>
              <w:ind w:firstLine="0"/>
              <w:jc w:val="center"/>
              <w:rPr>
                <w:sz w:val="20"/>
              </w:rPr>
            </w:pPr>
          </w:p>
          <w:p w:rsidR="00726C12" w:rsidRPr="002E7D13" w:rsidRDefault="00726C12" w:rsidP="00A171DF">
            <w:pPr>
              <w:pStyle w:val="afff9"/>
              <w:spacing w:line="240" w:lineRule="auto"/>
              <w:ind w:firstLine="0"/>
              <w:jc w:val="center"/>
              <w:rPr>
                <w:sz w:val="20"/>
              </w:rPr>
            </w:pPr>
          </w:p>
          <w:p w:rsidR="00726C12" w:rsidRPr="002E7D13" w:rsidRDefault="00726C12" w:rsidP="00A171DF">
            <w:pPr>
              <w:pStyle w:val="afff9"/>
              <w:spacing w:line="240" w:lineRule="auto"/>
              <w:ind w:firstLine="0"/>
              <w:jc w:val="center"/>
              <w:rPr>
                <w:sz w:val="20"/>
              </w:rPr>
            </w:pPr>
          </w:p>
          <w:p w:rsidR="00364985" w:rsidRPr="002E7D13" w:rsidRDefault="00726C12" w:rsidP="00A171DF">
            <w:pPr>
              <w:pStyle w:val="afff9"/>
              <w:spacing w:line="240" w:lineRule="auto"/>
              <w:ind w:firstLine="0"/>
              <w:jc w:val="center"/>
              <w:rPr>
                <w:sz w:val="20"/>
              </w:rPr>
            </w:pPr>
            <w:r w:rsidRPr="002E7D13">
              <w:rPr>
                <w:sz w:val="20"/>
              </w:rPr>
              <w:t>Зона инженерной инфраструктуры</w:t>
            </w:r>
          </w:p>
        </w:tc>
        <w:tc>
          <w:tcPr>
            <w:tcW w:w="748"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 xml:space="preserve">д. </w:t>
            </w:r>
            <w:r w:rsidR="00652B82" w:rsidRPr="002E7D13">
              <w:rPr>
                <w:sz w:val="20"/>
              </w:rPr>
              <w:t>Березовка</w:t>
            </w:r>
            <w:r w:rsidR="00FA32A1" w:rsidRPr="002E7D13">
              <w:rPr>
                <w:sz w:val="20"/>
              </w:rPr>
              <w:t>,</w:t>
            </w:r>
          </w:p>
          <w:p w:rsidR="00FA32A1" w:rsidRPr="002E7D13" w:rsidRDefault="00FA32A1" w:rsidP="00A171DF">
            <w:pPr>
              <w:pStyle w:val="afff9"/>
              <w:spacing w:line="240" w:lineRule="auto"/>
              <w:ind w:firstLine="0"/>
              <w:jc w:val="center"/>
              <w:rPr>
                <w:sz w:val="20"/>
              </w:rPr>
            </w:pPr>
            <w:r w:rsidRPr="002E7D13">
              <w:rPr>
                <w:sz w:val="20"/>
                <w:lang w:eastAsia="ru-RU"/>
              </w:rPr>
              <w:t>кадастровый номер участка 40:13:100308:37</w:t>
            </w:r>
          </w:p>
        </w:tc>
        <w:tc>
          <w:tcPr>
            <w:tcW w:w="912"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Согласно СанПиН 2.1.4.1110-02 «Зоны санитарной охраны источников водоснабжения и водопроводов питьевого назначения»</w:t>
            </w:r>
          </w:p>
        </w:tc>
      </w:tr>
      <w:tr w:rsidR="00391F23" w:rsidRPr="002E7D13" w:rsidTr="000A5FB0">
        <w:trPr>
          <w:trHeight w:val="991"/>
        </w:trPr>
        <w:tc>
          <w:tcPr>
            <w:tcW w:w="102" w:type="pct"/>
            <w:shd w:val="clear" w:color="auto" w:fill="auto"/>
            <w:vAlign w:val="center"/>
          </w:tcPr>
          <w:p w:rsidR="00364985" w:rsidRPr="002E7D13" w:rsidRDefault="00364985" w:rsidP="00A171DF">
            <w:pPr>
              <w:pStyle w:val="afff9"/>
              <w:numPr>
                <w:ilvl w:val="1"/>
                <w:numId w:val="5"/>
              </w:numPr>
              <w:spacing w:line="240" w:lineRule="auto"/>
              <w:ind w:left="0" w:firstLine="0"/>
              <w:jc w:val="center"/>
              <w:rPr>
                <w:sz w:val="20"/>
              </w:rPr>
            </w:pPr>
          </w:p>
        </w:tc>
        <w:tc>
          <w:tcPr>
            <w:tcW w:w="578" w:type="pct"/>
            <w:vAlign w:val="center"/>
          </w:tcPr>
          <w:p w:rsidR="00364985" w:rsidRPr="002E7D13" w:rsidRDefault="00364985" w:rsidP="00A171DF">
            <w:pPr>
              <w:pStyle w:val="afff9"/>
              <w:spacing w:line="240" w:lineRule="auto"/>
              <w:ind w:firstLine="0"/>
              <w:jc w:val="center"/>
              <w:rPr>
                <w:sz w:val="20"/>
              </w:rPr>
            </w:pPr>
            <w:r w:rsidRPr="002E7D13">
              <w:rPr>
                <w:sz w:val="20"/>
              </w:rPr>
              <w:t>Объекты водоснабжения</w:t>
            </w:r>
          </w:p>
        </w:tc>
        <w:tc>
          <w:tcPr>
            <w:tcW w:w="578" w:type="pct"/>
            <w:vAlign w:val="center"/>
          </w:tcPr>
          <w:p w:rsidR="00364985" w:rsidRPr="002E7D13" w:rsidRDefault="00364985" w:rsidP="00A171DF">
            <w:pPr>
              <w:pStyle w:val="afff9"/>
              <w:spacing w:line="240" w:lineRule="auto"/>
              <w:ind w:firstLine="0"/>
              <w:jc w:val="center"/>
              <w:rPr>
                <w:sz w:val="20"/>
              </w:rPr>
            </w:pPr>
            <w:r w:rsidRPr="002E7D13">
              <w:rPr>
                <w:sz w:val="20"/>
              </w:rPr>
              <w:t>Обеспечение питьевой водой населения</w:t>
            </w:r>
          </w:p>
        </w:tc>
        <w:tc>
          <w:tcPr>
            <w:tcW w:w="568" w:type="pct"/>
            <w:shd w:val="clear" w:color="auto" w:fill="auto"/>
            <w:vAlign w:val="center"/>
          </w:tcPr>
          <w:p w:rsidR="00364985" w:rsidRPr="002E7D13" w:rsidRDefault="00364985" w:rsidP="00A171DF">
            <w:pPr>
              <w:pStyle w:val="1"/>
              <w:numPr>
                <w:ilvl w:val="0"/>
                <w:numId w:val="0"/>
              </w:numPr>
              <w:suppressAutoHyphens/>
              <w:spacing w:after="0"/>
              <w:ind w:left="-38"/>
              <w:jc w:val="center"/>
              <w:rPr>
                <w:sz w:val="20"/>
                <w:szCs w:val="20"/>
                <w:lang w:eastAsia="ar-SA"/>
              </w:rPr>
            </w:pPr>
            <w:r w:rsidRPr="002E7D13">
              <w:rPr>
                <w:sz w:val="20"/>
                <w:szCs w:val="20"/>
                <w:lang w:eastAsia="ar-SA"/>
              </w:rPr>
              <w:t>Строительство станции подготовки воды</w:t>
            </w:r>
          </w:p>
        </w:tc>
        <w:tc>
          <w:tcPr>
            <w:tcW w:w="413" w:type="pct"/>
            <w:vAlign w:val="center"/>
          </w:tcPr>
          <w:p w:rsidR="00364985" w:rsidRPr="002E7D13" w:rsidRDefault="00364985" w:rsidP="00A171DF">
            <w:pPr>
              <w:pStyle w:val="afff9"/>
              <w:spacing w:line="240" w:lineRule="auto"/>
              <w:ind w:firstLine="0"/>
              <w:jc w:val="center"/>
              <w:rPr>
                <w:sz w:val="20"/>
              </w:rPr>
            </w:pPr>
            <w:r w:rsidRPr="002E7D13">
              <w:rPr>
                <w:sz w:val="20"/>
              </w:rPr>
              <w:t>объект</w:t>
            </w:r>
          </w:p>
        </w:tc>
        <w:tc>
          <w:tcPr>
            <w:tcW w:w="413"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1</w:t>
            </w:r>
          </w:p>
        </w:tc>
        <w:tc>
          <w:tcPr>
            <w:tcW w:w="686" w:type="pct"/>
          </w:tcPr>
          <w:p w:rsidR="00726C12" w:rsidRPr="002E7D13" w:rsidRDefault="00726C12" w:rsidP="00A171DF">
            <w:pPr>
              <w:pStyle w:val="afff9"/>
              <w:spacing w:line="240" w:lineRule="auto"/>
              <w:ind w:firstLine="0"/>
              <w:jc w:val="center"/>
              <w:rPr>
                <w:sz w:val="20"/>
              </w:rPr>
            </w:pPr>
          </w:p>
          <w:p w:rsidR="00726C12" w:rsidRPr="002E7D13" w:rsidRDefault="00726C12" w:rsidP="00A171DF">
            <w:pPr>
              <w:pStyle w:val="afff9"/>
              <w:spacing w:line="240" w:lineRule="auto"/>
              <w:ind w:firstLine="0"/>
              <w:jc w:val="center"/>
              <w:rPr>
                <w:sz w:val="20"/>
              </w:rPr>
            </w:pPr>
          </w:p>
          <w:p w:rsidR="00364985" w:rsidRPr="002E7D13" w:rsidRDefault="00726C12" w:rsidP="00A171DF">
            <w:pPr>
              <w:pStyle w:val="afff9"/>
              <w:spacing w:line="240" w:lineRule="auto"/>
              <w:ind w:firstLine="0"/>
              <w:jc w:val="center"/>
              <w:rPr>
                <w:sz w:val="20"/>
              </w:rPr>
            </w:pPr>
            <w:r w:rsidRPr="002E7D13">
              <w:rPr>
                <w:sz w:val="20"/>
              </w:rPr>
              <w:t>Зона инженерной инфраструктуры</w:t>
            </w:r>
          </w:p>
        </w:tc>
        <w:tc>
          <w:tcPr>
            <w:tcW w:w="748"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 xml:space="preserve">д. </w:t>
            </w:r>
            <w:r w:rsidR="00652B82" w:rsidRPr="002E7D13">
              <w:rPr>
                <w:sz w:val="20"/>
              </w:rPr>
              <w:t>Березовка</w:t>
            </w:r>
            <w:r w:rsidR="00FA32A1" w:rsidRPr="002E7D13">
              <w:rPr>
                <w:sz w:val="20"/>
              </w:rPr>
              <w:t>,</w:t>
            </w:r>
          </w:p>
          <w:p w:rsidR="00FA32A1" w:rsidRPr="002E7D13" w:rsidRDefault="00FA32A1" w:rsidP="00A171DF">
            <w:pPr>
              <w:pStyle w:val="afff9"/>
              <w:spacing w:line="240" w:lineRule="auto"/>
              <w:ind w:firstLine="0"/>
              <w:jc w:val="center"/>
              <w:rPr>
                <w:sz w:val="20"/>
              </w:rPr>
            </w:pPr>
            <w:r w:rsidRPr="002E7D13">
              <w:rPr>
                <w:sz w:val="20"/>
                <w:lang w:eastAsia="ru-RU"/>
              </w:rPr>
              <w:t>кадастровый номер участка 40:13:100308:37</w:t>
            </w:r>
          </w:p>
        </w:tc>
        <w:tc>
          <w:tcPr>
            <w:tcW w:w="912" w:type="pct"/>
            <w:shd w:val="clear" w:color="auto" w:fill="auto"/>
            <w:vAlign w:val="center"/>
          </w:tcPr>
          <w:p w:rsidR="00364985" w:rsidRPr="002E7D13" w:rsidRDefault="00364985" w:rsidP="00A171DF">
            <w:pPr>
              <w:pStyle w:val="afff9"/>
              <w:spacing w:line="240" w:lineRule="auto"/>
              <w:ind w:firstLine="0"/>
              <w:jc w:val="center"/>
              <w:rPr>
                <w:sz w:val="20"/>
              </w:rPr>
            </w:pPr>
            <w:r w:rsidRPr="002E7D13">
              <w:rPr>
                <w:sz w:val="20"/>
              </w:rPr>
              <w:t>Согласно СанПиН 2.1.4.1110-02 «Зоны санитарной охраны источников водоснабжения и водопроводов питьевого назначения»</w:t>
            </w:r>
          </w:p>
        </w:tc>
      </w:tr>
    </w:tbl>
    <w:p w:rsidR="00BC6D48" w:rsidRPr="002E7D13" w:rsidRDefault="00BC6D48" w:rsidP="00D27F95">
      <w:pPr>
        <w:rPr>
          <w:sz w:val="20"/>
          <w:szCs w:val="20"/>
        </w:rPr>
        <w:sectPr w:rsidR="00BC6D48" w:rsidRPr="002E7D13" w:rsidSect="005B7651">
          <w:pgSz w:w="16838" w:h="11906" w:orient="landscape"/>
          <w:pgMar w:top="1701" w:right="1134" w:bottom="851" w:left="1134" w:header="709" w:footer="709" w:gutter="0"/>
          <w:cols w:space="708"/>
          <w:titlePg/>
          <w:docGrid w:linePitch="360"/>
        </w:sectPr>
      </w:pPr>
    </w:p>
    <w:p w:rsidR="006D7020" w:rsidRPr="002E7D13" w:rsidRDefault="006D7020" w:rsidP="00652B82">
      <w:pPr>
        <w:pStyle w:val="10"/>
        <w:keepNext w:val="0"/>
        <w:keepLines/>
        <w:pageBreakBefore/>
        <w:numPr>
          <w:ilvl w:val="0"/>
          <w:numId w:val="3"/>
        </w:numPr>
        <w:suppressAutoHyphens/>
        <w:spacing w:before="0" w:after="0" w:line="276" w:lineRule="auto"/>
        <w:ind w:left="-142" w:firstLine="0"/>
        <w:jc w:val="center"/>
        <w:rPr>
          <w:rFonts w:ascii="Times New Roman" w:hAnsi="Times New Roman"/>
          <w:sz w:val="20"/>
          <w:szCs w:val="20"/>
        </w:rPr>
      </w:pPr>
      <w:bookmarkStart w:id="23" w:name="_Toc39615510"/>
      <w:bookmarkStart w:id="24"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2"/>
      <w:r w:rsidRPr="002E7D13">
        <w:rPr>
          <w:rFonts w:ascii="Times New Roman" w:hAnsi="Times New Roman"/>
          <w:sz w:val="20"/>
          <w:szCs w:val="20"/>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bookmarkEnd w:id="23"/>
    </w:p>
    <w:p w:rsidR="00A27C5D" w:rsidRPr="002E7D13" w:rsidRDefault="00A27C5D" w:rsidP="00A27C5D">
      <w:pPr>
        <w:pStyle w:val="afff9"/>
        <w:spacing w:line="240" w:lineRule="auto"/>
        <w:ind w:firstLine="709"/>
        <w:rPr>
          <w:sz w:val="20"/>
        </w:rPr>
      </w:pPr>
      <w:r w:rsidRPr="002E7D13">
        <w:rPr>
          <w:b/>
          <w:sz w:val="20"/>
        </w:rPr>
        <w:t>Жилые зоны</w:t>
      </w:r>
      <w:r w:rsidRPr="002E7D13">
        <w:rPr>
          <w:sz w:val="20"/>
        </w:rPr>
        <w:t xml:space="preserve"> предназначены для преимущественного размещения жилищного фонда. В состав жилой зоны включены:</w:t>
      </w:r>
    </w:p>
    <w:p w:rsidR="00A27C5D" w:rsidRPr="002E7D13" w:rsidRDefault="00A27C5D" w:rsidP="00A27C5D">
      <w:pPr>
        <w:pStyle w:val="afff9"/>
        <w:spacing w:line="240" w:lineRule="auto"/>
        <w:ind w:firstLine="709"/>
        <w:rPr>
          <w:sz w:val="20"/>
        </w:rPr>
      </w:pPr>
      <w:r w:rsidRPr="002E7D13">
        <w:rPr>
          <w:sz w:val="20"/>
        </w:rPr>
        <w:t>- зона застройки индивидуальными жилыми домами;</w:t>
      </w:r>
    </w:p>
    <w:p w:rsidR="00A27C5D" w:rsidRPr="002E7D13" w:rsidRDefault="00A27C5D" w:rsidP="00A27C5D">
      <w:pPr>
        <w:pStyle w:val="afff9"/>
        <w:spacing w:line="240" w:lineRule="auto"/>
        <w:ind w:firstLine="709"/>
        <w:rPr>
          <w:sz w:val="20"/>
        </w:rPr>
      </w:pPr>
      <w:r w:rsidRPr="002E7D13">
        <w:rPr>
          <w:sz w:val="20"/>
        </w:rPr>
        <w:t xml:space="preserve">- зона застройки малоэтажными жилыми домами (до 4 этажей, включая </w:t>
      </w:r>
      <w:proofErr w:type="gramStart"/>
      <w:r w:rsidRPr="002E7D13">
        <w:rPr>
          <w:sz w:val="20"/>
        </w:rPr>
        <w:t>мансардный</w:t>
      </w:r>
      <w:proofErr w:type="gramEnd"/>
      <w:r w:rsidRPr="002E7D13">
        <w:rPr>
          <w:sz w:val="20"/>
        </w:rPr>
        <w:t>).</w:t>
      </w:r>
    </w:p>
    <w:p w:rsidR="00A27C5D" w:rsidRPr="002E7D13" w:rsidRDefault="00A27C5D" w:rsidP="00A27C5D">
      <w:pPr>
        <w:pStyle w:val="afff9"/>
        <w:spacing w:line="240" w:lineRule="auto"/>
        <w:ind w:firstLine="709"/>
        <w:rPr>
          <w:sz w:val="20"/>
        </w:rPr>
      </w:pPr>
      <w:r w:rsidRPr="002E7D13">
        <w:rPr>
          <w:sz w:val="20"/>
        </w:rPr>
        <w:t xml:space="preserve">В качестве площадок для жилищного строительства рассматриваются территории свободные от застройки, экологически благополучные. </w:t>
      </w:r>
    </w:p>
    <w:p w:rsidR="00A27C5D" w:rsidRPr="002E7D13" w:rsidRDefault="00A27C5D" w:rsidP="00A27C5D">
      <w:pPr>
        <w:pStyle w:val="afff9"/>
        <w:spacing w:line="240" w:lineRule="auto"/>
        <w:ind w:firstLine="709"/>
        <w:rPr>
          <w:sz w:val="20"/>
        </w:rPr>
      </w:pPr>
      <w:r w:rsidRPr="002E7D13">
        <w:rPr>
          <w:b/>
          <w:sz w:val="20"/>
        </w:rPr>
        <w:t>Общественно-деловые зоны</w:t>
      </w:r>
      <w:r w:rsidRPr="002E7D13">
        <w:rPr>
          <w:sz w:val="20"/>
        </w:rPr>
        <w:t xml:space="preserve"> предназначены для размещения общественно-деловой застройки различного назначения. В состав общественно-деловых зон </w:t>
      </w:r>
      <w:proofErr w:type="gramStart"/>
      <w:r w:rsidRPr="002E7D13">
        <w:rPr>
          <w:sz w:val="20"/>
        </w:rPr>
        <w:t>включены</w:t>
      </w:r>
      <w:proofErr w:type="gramEnd"/>
      <w:r w:rsidRPr="002E7D13">
        <w:rPr>
          <w:sz w:val="20"/>
        </w:rPr>
        <w:t xml:space="preserve">: </w:t>
      </w:r>
    </w:p>
    <w:p w:rsidR="00A27C5D" w:rsidRPr="002E7D13" w:rsidRDefault="00A27C5D" w:rsidP="00A27C5D">
      <w:pPr>
        <w:pStyle w:val="afff9"/>
        <w:spacing w:line="240" w:lineRule="auto"/>
        <w:ind w:firstLine="709"/>
        <w:rPr>
          <w:sz w:val="20"/>
        </w:rPr>
      </w:pPr>
      <w:r w:rsidRPr="002E7D13">
        <w:rPr>
          <w:sz w:val="20"/>
        </w:rPr>
        <w:t xml:space="preserve">- многофункциональная общественно-деловая зона; </w:t>
      </w:r>
    </w:p>
    <w:p w:rsidR="00A27C5D" w:rsidRPr="002E7D13" w:rsidRDefault="00A27C5D" w:rsidP="00A27C5D">
      <w:pPr>
        <w:pStyle w:val="afff9"/>
        <w:spacing w:line="240" w:lineRule="auto"/>
        <w:ind w:firstLine="709"/>
        <w:rPr>
          <w:sz w:val="20"/>
        </w:rPr>
      </w:pPr>
      <w:r w:rsidRPr="002E7D13">
        <w:rPr>
          <w:sz w:val="20"/>
        </w:rPr>
        <w:t>- зона специализированной общественной застройки.</w:t>
      </w:r>
    </w:p>
    <w:p w:rsidR="00A27C5D" w:rsidRPr="002E7D13" w:rsidRDefault="00A27C5D" w:rsidP="00A27C5D">
      <w:pPr>
        <w:pStyle w:val="afff9"/>
        <w:spacing w:line="240" w:lineRule="auto"/>
        <w:ind w:firstLine="709"/>
        <w:rPr>
          <w:sz w:val="20"/>
        </w:rPr>
      </w:pPr>
      <w:r w:rsidRPr="002E7D13">
        <w:rPr>
          <w:sz w:val="20"/>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rsidR="00A27C5D" w:rsidRPr="002E7D13" w:rsidRDefault="00A27C5D" w:rsidP="00A27C5D">
      <w:pPr>
        <w:pStyle w:val="afff9"/>
        <w:spacing w:line="240" w:lineRule="auto"/>
        <w:ind w:firstLine="709"/>
        <w:rPr>
          <w:sz w:val="20"/>
        </w:rPr>
      </w:pPr>
      <w:r w:rsidRPr="002E7D13">
        <w:rPr>
          <w:sz w:val="20"/>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rsidR="00A27C5D" w:rsidRPr="002E7D13" w:rsidRDefault="00A27C5D" w:rsidP="00A27C5D">
      <w:pPr>
        <w:pStyle w:val="afff9"/>
        <w:spacing w:line="240" w:lineRule="auto"/>
        <w:ind w:firstLine="709"/>
        <w:rPr>
          <w:sz w:val="20"/>
        </w:rPr>
      </w:pPr>
      <w:r w:rsidRPr="002E7D13">
        <w:rPr>
          <w:sz w:val="20"/>
        </w:rPr>
        <w:t xml:space="preserve">В состав </w:t>
      </w:r>
      <w:r w:rsidRPr="002E7D13">
        <w:rPr>
          <w:b/>
          <w:sz w:val="20"/>
        </w:rPr>
        <w:t>производственной зоны, зоны инженерной и транспортной инфраструктур</w:t>
      </w:r>
      <w:r w:rsidRPr="002E7D13">
        <w:rPr>
          <w:sz w:val="20"/>
        </w:rPr>
        <w:t xml:space="preserve"> входят:</w:t>
      </w:r>
    </w:p>
    <w:p w:rsidR="00A27C5D" w:rsidRPr="002E7D13" w:rsidRDefault="00A27C5D" w:rsidP="00A27C5D">
      <w:pPr>
        <w:pStyle w:val="afff9"/>
        <w:spacing w:line="240" w:lineRule="auto"/>
        <w:ind w:firstLine="709"/>
        <w:rPr>
          <w:sz w:val="20"/>
        </w:rPr>
      </w:pPr>
      <w:r w:rsidRPr="002E7D13">
        <w:rPr>
          <w:sz w:val="20"/>
        </w:rPr>
        <w:t>- производственная зона, предназначена</w:t>
      </w:r>
      <w:r w:rsidRPr="002E7D13">
        <w:rPr>
          <w:rFonts w:hint="eastAsia"/>
          <w:sz w:val="20"/>
        </w:rPr>
        <w:t xml:space="preserve"> для размещения</w:t>
      </w:r>
      <w:r w:rsidRPr="002E7D13">
        <w:rPr>
          <w:sz w:val="20"/>
        </w:rPr>
        <w:t xml:space="preserve"> </w:t>
      </w:r>
      <w:r w:rsidRPr="002E7D13">
        <w:rPr>
          <w:rFonts w:hint="eastAsia"/>
          <w:sz w:val="20"/>
        </w:rPr>
        <w:t>производственных</w:t>
      </w:r>
      <w:r w:rsidRPr="002E7D13">
        <w:rPr>
          <w:sz w:val="20"/>
        </w:rPr>
        <w:t xml:space="preserve"> </w:t>
      </w:r>
      <w:r w:rsidRPr="002E7D13">
        <w:rPr>
          <w:rFonts w:hint="eastAsia"/>
          <w:sz w:val="20"/>
        </w:rPr>
        <w:t>объектов</w:t>
      </w:r>
      <w:r w:rsidRPr="002E7D13">
        <w:rPr>
          <w:sz w:val="20"/>
        </w:rPr>
        <w:t xml:space="preserve"> </w:t>
      </w:r>
      <w:r w:rsidRPr="002E7D13">
        <w:rPr>
          <w:rFonts w:hint="eastAsia"/>
          <w:sz w:val="20"/>
        </w:rPr>
        <w:t>с</w:t>
      </w:r>
      <w:r w:rsidRPr="002E7D13">
        <w:rPr>
          <w:sz w:val="20"/>
        </w:rPr>
        <w:t xml:space="preserve"> </w:t>
      </w:r>
      <w:r w:rsidRPr="002E7D13">
        <w:rPr>
          <w:rFonts w:hint="eastAsia"/>
          <w:sz w:val="20"/>
        </w:rPr>
        <w:t>различными</w:t>
      </w:r>
      <w:r w:rsidRPr="002E7D13">
        <w:rPr>
          <w:sz w:val="20"/>
        </w:rPr>
        <w:t xml:space="preserve"> </w:t>
      </w:r>
      <w:r w:rsidRPr="002E7D13">
        <w:rPr>
          <w:rFonts w:hint="eastAsia"/>
          <w:sz w:val="20"/>
        </w:rPr>
        <w:t>нормативами</w:t>
      </w:r>
      <w:r w:rsidRPr="002E7D13">
        <w:rPr>
          <w:sz w:val="20"/>
        </w:rPr>
        <w:t xml:space="preserve"> </w:t>
      </w:r>
      <w:r w:rsidRPr="002E7D13">
        <w:rPr>
          <w:rFonts w:hint="eastAsia"/>
          <w:sz w:val="20"/>
        </w:rPr>
        <w:t>воздействия</w:t>
      </w:r>
      <w:r w:rsidRPr="002E7D13">
        <w:rPr>
          <w:sz w:val="20"/>
        </w:rPr>
        <w:t xml:space="preserve"> </w:t>
      </w:r>
      <w:r w:rsidRPr="002E7D13">
        <w:rPr>
          <w:rFonts w:hint="eastAsia"/>
          <w:sz w:val="20"/>
        </w:rPr>
        <w:t>на</w:t>
      </w:r>
      <w:r w:rsidRPr="002E7D13">
        <w:rPr>
          <w:sz w:val="20"/>
        </w:rPr>
        <w:t xml:space="preserve"> </w:t>
      </w:r>
      <w:r w:rsidRPr="002E7D13">
        <w:rPr>
          <w:rFonts w:hint="eastAsia"/>
          <w:sz w:val="20"/>
        </w:rPr>
        <w:t>окружающую</w:t>
      </w:r>
      <w:r w:rsidRPr="002E7D13">
        <w:rPr>
          <w:sz w:val="20"/>
        </w:rPr>
        <w:t xml:space="preserve"> </w:t>
      </w:r>
      <w:r w:rsidRPr="002E7D13">
        <w:rPr>
          <w:rFonts w:hint="eastAsia"/>
          <w:sz w:val="20"/>
        </w:rPr>
        <w:t>среду</w:t>
      </w:r>
      <w:r w:rsidRPr="002E7D13">
        <w:rPr>
          <w:sz w:val="20"/>
        </w:rPr>
        <w:t>.</w:t>
      </w:r>
    </w:p>
    <w:p w:rsidR="00A27C5D" w:rsidRPr="002E7D13" w:rsidRDefault="00A27C5D" w:rsidP="00A27C5D">
      <w:pPr>
        <w:pStyle w:val="afff9"/>
        <w:spacing w:line="240" w:lineRule="auto"/>
        <w:ind w:firstLine="709"/>
        <w:rPr>
          <w:sz w:val="20"/>
        </w:rPr>
      </w:pPr>
      <w:r w:rsidRPr="002E7D13">
        <w:rPr>
          <w:sz w:val="20"/>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rsidR="00A27C5D" w:rsidRPr="002E7D13" w:rsidRDefault="00A27C5D" w:rsidP="00A27C5D">
      <w:pPr>
        <w:pStyle w:val="afff9"/>
        <w:spacing w:line="240" w:lineRule="auto"/>
        <w:ind w:firstLine="709"/>
        <w:rPr>
          <w:sz w:val="20"/>
        </w:rPr>
      </w:pPr>
      <w:r w:rsidRPr="002E7D13">
        <w:rPr>
          <w:sz w:val="20"/>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w:t>
      </w:r>
    </w:p>
    <w:p w:rsidR="00A27C5D" w:rsidRPr="002E7D13" w:rsidRDefault="00A27C5D" w:rsidP="00A27C5D">
      <w:pPr>
        <w:pStyle w:val="afff9"/>
        <w:spacing w:line="240" w:lineRule="auto"/>
        <w:ind w:firstLine="709"/>
        <w:rPr>
          <w:sz w:val="20"/>
        </w:rPr>
      </w:pPr>
      <w:r w:rsidRPr="002E7D13">
        <w:rPr>
          <w:sz w:val="20"/>
        </w:rPr>
        <w:t xml:space="preserve">В состав </w:t>
      </w:r>
      <w:r w:rsidRPr="002E7D13">
        <w:rPr>
          <w:b/>
          <w:sz w:val="20"/>
        </w:rPr>
        <w:t>зоны сельскохозяйственного использования</w:t>
      </w:r>
      <w:r w:rsidRPr="002E7D13">
        <w:rPr>
          <w:sz w:val="20"/>
        </w:rPr>
        <w:t xml:space="preserve"> входят: </w:t>
      </w:r>
    </w:p>
    <w:p w:rsidR="00A27C5D" w:rsidRPr="002E7D13" w:rsidRDefault="00A27C5D" w:rsidP="00A27C5D">
      <w:pPr>
        <w:pStyle w:val="afff9"/>
        <w:spacing w:line="240" w:lineRule="auto"/>
        <w:ind w:firstLine="709"/>
        <w:rPr>
          <w:sz w:val="20"/>
        </w:rPr>
      </w:pPr>
      <w:r w:rsidRPr="002E7D13">
        <w:rPr>
          <w:sz w:val="20"/>
        </w:rPr>
        <w:t xml:space="preserve">- зона сельскохозяйственного использования; </w:t>
      </w:r>
    </w:p>
    <w:p w:rsidR="00A27C5D" w:rsidRPr="002E7D13" w:rsidRDefault="00A27C5D" w:rsidP="00A27C5D">
      <w:pPr>
        <w:pStyle w:val="afff9"/>
        <w:spacing w:line="240" w:lineRule="auto"/>
        <w:ind w:firstLine="709"/>
        <w:rPr>
          <w:sz w:val="20"/>
        </w:rPr>
      </w:pPr>
      <w:r w:rsidRPr="002E7D13">
        <w:rPr>
          <w:sz w:val="20"/>
        </w:rPr>
        <w:t>- </w:t>
      </w:r>
      <w:r w:rsidRPr="002E7D13">
        <w:rPr>
          <w:rFonts w:hint="eastAsia"/>
          <w:sz w:val="20"/>
        </w:rPr>
        <w:t>зона</w:t>
      </w:r>
      <w:r w:rsidRPr="002E7D13">
        <w:rPr>
          <w:sz w:val="20"/>
        </w:rPr>
        <w:t xml:space="preserve"> </w:t>
      </w:r>
      <w:r w:rsidRPr="002E7D13">
        <w:rPr>
          <w:rFonts w:hint="eastAsia"/>
          <w:sz w:val="20"/>
        </w:rPr>
        <w:t>садоводческих</w:t>
      </w:r>
      <w:r w:rsidR="00CE5398" w:rsidRPr="002E7D13">
        <w:rPr>
          <w:sz w:val="20"/>
        </w:rPr>
        <w:t xml:space="preserve"> </w:t>
      </w:r>
      <w:r w:rsidR="00CE5398" w:rsidRPr="002E7D13">
        <w:rPr>
          <w:rFonts w:hint="eastAsia"/>
          <w:sz w:val="20"/>
        </w:rPr>
        <w:t xml:space="preserve">или огороднических </w:t>
      </w:r>
      <w:r w:rsidRPr="002E7D13">
        <w:rPr>
          <w:rFonts w:hint="eastAsia"/>
          <w:sz w:val="20"/>
        </w:rPr>
        <w:t>некоммерческих</w:t>
      </w:r>
      <w:r w:rsidRPr="002E7D13">
        <w:rPr>
          <w:sz w:val="20"/>
        </w:rPr>
        <w:t xml:space="preserve"> </w:t>
      </w:r>
      <w:r w:rsidRPr="002E7D13">
        <w:rPr>
          <w:rFonts w:hint="eastAsia"/>
          <w:sz w:val="20"/>
        </w:rPr>
        <w:t>товариществ</w:t>
      </w:r>
      <w:r w:rsidRPr="002E7D13">
        <w:rPr>
          <w:sz w:val="20"/>
        </w:rPr>
        <w:t>;</w:t>
      </w:r>
    </w:p>
    <w:p w:rsidR="00A27C5D" w:rsidRPr="002E7D13" w:rsidRDefault="00A27C5D" w:rsidP="00A27C5D">
      <w:pPr>
        <w:pStyle w:val="afff9"/>
        <w:spacing w:line="240" w:lineRule="auto"/>
        <w:ind w:firstLine="709"/>
        <w:rPr>
          <w:sz w:val="20"/>
        </w:rPr>
      </w:pPr>
      <w:r w:rsidRPr="002E7D13">
        <w:rPr>
          <w:sz w:val="20"/>
        </w:rPr>
        <w:t>- производственная зона сельскохозяйственных предприятий;</w:t>
      </w:r>
    </w:p>
    <w:p w:rsidR="00A27C5D" w:rsidRPr="002E7D13" w:rsidRDefault="00A27C5D" w:rsidP="00A27C5D">
      <w:pPr>
        <w:pStyle w:val="afff9"/>
        <w:spacing w:line="240" w:lineRule="auto"/>
        <w:ind w:firstLine="709"/>
        <w:rPr>
          <w:sz w:val="20"/>
        </w:rPr>
      </w:pPr>
      <w:r w:rsidRPr="002E7D13">
        <w:rPr>
          <w:sz w:val="20"/>
        </w:rPr>
        <w:t>- иные зоны сельскохозяйственного назначения;</w:t>
      </w:r>
    </w:p>
    <w:p w:rsidR="00A27C5D" w:rsidRPr="002E7D13" w:rsidRDefault="00A27C5D" w:rsidP="00A27C5D">
      <w:pPr>
        <w:pStyle w:val="afff9"/>
        <w:spacing w:line="240" w:lineRule="auto"/>
        <w:ind w:firstLine="709"/>
        <w:rPr>
          <w:sz w:val="20"/>
        </w:rPr>
      </w:pPr>
      <w:r w:rsidRPr="002E7D13">
        <w:rPr>
          <w:sz w:val="20"/>
        </w:rPr>
        <w:t>Зоны сельскохозяйственного использования предназначены для выделения территорий, связанных с выращиванием и переработкой сельскохозяйственной продукции.</w:t>
      </w:r>
    </w:p>
    <w:p w:rsidR="00A27C5D" w:rsidRPr="002E7D13" w:rsidRDefault="00A27C5D" w:rsidP="00A27C5D">
      <w:pPr>
        <w:pStyle w:val="afff9"/>
        <w:spacing w:line="240" w:lineRule="auto"/>
        <w:ind w:firstLine="709"/>
        <w:rPr>
          <w:sz w:val="20"/>
        </w:rPr>
      </w:pPr>
      <w:r w:rsidRPr="002E7D13">
        <w:rPr>
          <w:b/>
          <w:sz w:val="20"/>
        </w:rPr>
        <w:t>Зоны рекреационного назначения</w:t>
      </w:r>
      <w:r w:rsidRPr="002E7D13">
        <w:rPr>
          <w:sz w:val="20"/>
        </w:rPr>
        <w:t xml:space="preserve"> представляют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w:t>
      </w:r>
    </w:p>
    <w:p w:rsidR="00CF15DE" w:rsidRPr="002E7D13" w:rsidRDefault="00CF15DE" w:rsidP="00CF15DE">
      <w:pPr>
        <w:pStyle w:val="afff9"/>
        <w:spacing w:line="240" w:lineRule="auto"/>
        <w:ind w:firstLine="709"/>
        <w:rPr>
          <w:sz w:val="20"/>
        </w:rPr>
      </w:pPr>
      <w:r w:rsidRPr="002E7D13">
        <w:rPr>
          <w:sz w:val="20"/>
        </w:rPr>
        <w:t xml:space="preserve">В состав зоны рекреационного назначения входят: </w:t>
      </w:r>
    </w:p>
    <w:p w:rsidR="00CF15DE" w:rsidRPr="002E7D13" w:rsidRDefault="00CF15DE" w:rsidP="00CF15DE">
      <w:pPr>
        <w:pStyle w:val="afff9"/>
        <w:spacing w:line="240" w:lineRule="auto"/>
        <w:ind w:firstLine="709"/>
        <w:rPr>
          <w:sz w:val="20"/>
        </w:rPr>
      </w:pPr>
      <w:r w:rsidRPr="002E7D13">
        <w:rPr>
          <w:sz w:val="20"/>
        </w:rPr>
        <w:t>- зона отдыха;</w:t>
      </w:r>
    </w:p>
    <w:p w:rsidR="00CF15DE" w:rsidRPr="002E7D13" w:rsidRDefault="00CF15DE" w:rsidP="00CF15DE">
      <w:pPr>
        <w:pStyle w:val="afff9"/>
        <w:spacing w:line="240" w:lineRule="auto"/>
        <w:ind w:firstLine="709"/>
        <w:rPr>
          <w:sz w:val="20"/>
        </w:rPr>
      </w:pPr>
      <w:r w:rsidRPr="002E7D13">
        <w:rPr>
          <w:sz w:val="20"/>
        </w:rPr>
        <w:t>- лесопарковая зона;</w:t>
      </w:r>
    </w:p>
    <w:p w:rsidR="00CF15DE" w:rsidRPr="002E7D13" w:rsidRDefault="00CF15DE" w:rsidP="00CF15DE">
      <w:pPr>
        <w:pStyle w:val="afff9"/>
        <w:spacing w:line="240" w:lineRule="auto"/>
        <w:ind w:firstLine="709"/>
        <w:rPr>
          <w:sz w:val="20"/>
        </w:rPr>
      </w:pPr>
      <w:r w:rsidRPr="002E7D13">
        <w:rPr>
          <w:sz w:val="20"/>
        </w:rPr>
        <w:t>- зона лесов.</w:t>
      </w:r>
    </w:p>
    <w:p w:rsidR="00A27C5D" w:rsidRPr="002E7D13" w:rsidRDefault="00A27C5D" w:rsidP="00A27C5D">
      <w:pPr>
        <w:pStyle w:val="afff9"/>
        <w:spacing w:line="240" w:lineRule="auto"/>
        <w:ind w:firstLine="709"/>
        <w:rPr>
          <w:sz w:val="20"/>
        </w:rPr>
      </w:pPr>
      <w:r w:rsidRPr="002E7D13">
        <w:rPr>
          <w:sz w:val="20"/>
        </w:rPr>
        <w:t xml:space="preserve">В состав зоны </w:t>
      </w:r>
      <w:r w:rsidRPr="002E7D13">
        <w:rPr>
          <w:b/>
          <w:sz w:val="20"/>
        </w:rPr>
        <w:t>специального назначения</w:t>
      </w:r>
      <w:r w:rsidRPr="002E7D13">
        <w:rPr>
          <w:sz w:val="20"/>
        </w:rPr>
        <w:t xml:space="preserve"> входит зона кладбищ.</w:t>
      </w:r>
    </w:p>
    <w:p w:rsidR="00A27C5D" w:rsidRPr="002E7D13" w:rsidRDefault="00A27C5D" w:rsidP="00A27C5D">
      <w:pPr>
        <w:pStyle w:val="afff9"/>
        <w:spacing w:line="240" w:lineRule="auto"/>
        <w:ind w:firstLine="709"/>
        <w:rPr>
          <w:sz w:val="20"/>
        </w:rPr>
      </w:pPr>
      <w:r w:rsidRPr="002E7D13">
        <w:rPr>
          <w:sz w:val="20"/>
        </w:rPr>
        <w:t xml:space="preserve">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w:t>
      </w:r>
    </w:p>
    <w:p w:rsidR="00D82450" w:rsidRPr="002E7D13" w:rsidRDefault="00D82450" w:rsidP="00A27C5D">
      <w:pPr>
        <w:pStyle w:val="afff9"/>
        <w:spacing w:line="240" w:lineRule="auto"/>
        <w:ind w:firstLine="709"/>
        <w:rPr>
          <w:sz w:val="20"/>
        </w:rPr>
      </w:pPr>
    </w:p>
    <w:p w:rsidR="00CE5398" w:rsidRPr="002E7D13" w:rsidRDefault="00CE5398" w:rsidP="00571971">
      <w:pPr>
        <w:pStyle w:val="afa"/>
        <w:numPr>
          <w:ilvl w:val="1"/>
          <w:numId w:val="19"/>
        </w:numPr>
        <w:ind w:left="993"/>
        <w:jc w:val="center"/>
        <w:outlineLvl w:val="1"/>
        <w:rPr>
          <w:b/>
          <w:sz w:val="20"/>
          <w:szCs w:val="20"/>
        </w:rPr>
      </w:pPr>
      <w:r w:rsidRPr="002E7D13">
        <w:rPr>
          <w:b/>
          <w:sz w:val="20"/>
          <w:szCs w:val="20"/>
        </w:rPr>
        <w:t>Параметры функциональных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892"/>
        <w:gridCol w:w="2260"/>
        <w:gridCol w:w="2258"/>
      </w:tblGrid>
      <w:tr w:rsidR="00CE5398" w:rsidRPr="002E7D13" w:rsidTr="009C4E3A">
        <w:trPr>
          <w:trHeight w:val="284"/>
          <w:tblHeader/>
          <w:jc w:val="center"/>
        </w:trPr>
        <w:tc>
          <w:tcPr>
            <w:tcW w:w="2599" w:type="pct"/>
            <w:vMerge w:val="restart"/>
            <w:shd w:val="clear" w:color="auto" w:fill="auto"/>
            <w:vAlign w:val="center"/>
          </w:tcPr>
          <w:p w:rsidR="00CE5398" w:rsidRPr="002E7D13" w:rsidRDefault="00CE5398" w:rsidP="009C4E3A">
            <w:pPr>
              <w:suppressAutoHyphens/>
              <w:spacing w:after="0" w:line="240" w:lineRule="auto"/>
              <w:jc w:val="center"/>
              <w:rPr>
                <w:b/>
                <w:sz w:val="20"/>
                <w:szCs w:val="20"/>
                <w:lang w:val="en-US"/>
              </w:rPr>
            </w:pPr>
            <w:r w:rsidRPr="002E7D13">
              <w:rPr>
                <w:b/>
                <w:color w:val="000000"/>
                <w:sz w:val="20"/>
                <w:szCs w:val="20"/>
              </w:rPr>
              <w:t>Название зоны</w:t>
            </w:r>
          </w:p>
        </w:tc>
        <w:tc>
          <w:tcPr>
            <w:tcW w:w="2401" w:type="pct"/>
            <w:gridSpan w:val="2"/>
            <w:vAlign w:val="center"/>
          </w:tcPr>
          <w:p w:rsidR="00CE5398" w:rsidRPr="002E7D13" w:rsidRDefault="00CE5398" w:rsidP="009C4E3A">
            <w:pPr>
              <w:suppressAutoHyphens/>
              <w:spacing w:after="0" w:line="240" w:lineRule="auto"/>
              <w:jc w:val="center"/>
              <w:rPr>
                <w:b/>
                <w:sz w:val="20"/>
                <w:szCs w:val="20"/>
              </w:rPr>
            </w:pPr>
            <w:r w:rsidRPr="002E7D13">
              <w:rPr>
                <w:b/>
                <w:color w:val="000000"/>
                <w:sz w:val="20"/>
                <w:szCs w:val="20"/>
              </w:rPr>
              <w:t xml:space="preserve">Зонирование территории, </w:t>
            </w:r>
            <w:proofErr w:type="gramStart"/>
            <w:r w:rsidRPr="002E7D13">
              <w:rPr>
                <w:b/>
                <w:color w:val="000000"/>
                <w:sz w:val="20"/>
                <w:szCs w:val="20"/>
              </w:rPr>
              <w:t>га</w:t>
            </w:r>
            <w:proofErr w:type="gramEnd"/>
          </w:p>
        </w:tc>
      </w:tr>
      <w:tr w:rsidR="00CE5398" w:rsidRPr="002E7D13" w:rsidTr="009C4E3A">
        <w:trPr>
          <w:trHeight w:val="284"/>
          <w:tblHeader/>
          <w:jc w:val="center"/>
        </w:trPr>
        <w:tc>
          <w:tcPr>
            <w:tcW w:w="2599" w:type="pct"/>
            <w:vMerge/>
            <w:shd w:val="clear" w:color="auto" w:fill="auto"/>
            <w:vAlign w:val="center"/>
          </w:tcPr>
          <w:p w:rsidR="00CE5398" w:rsidRPr="002E7D13" w:rsidRDefault="00CE5398" w:rsidP="009C4E3A">
            <w:pPr>
              <w:suppressAutoHyphens/>
              <w:spacing w:after="0" w:line="240" w:lineRule="auto"/>
              <w:jc w:val="center"/>
              <w:rPr>
                <w:b/>
                <w:sz w:val="20"/>
                <w:szCs w:val="20"/>
                <w:lang w:val="en-US"/>
              </w:rPr>
            </w:pPr>
          </w:p>
        </w:tc>
        <w:tc>
          <w:tcPr>
            <w:tcW w:w="1201" w:type="pct"/>
            <w:vAlign w:val="center"/>
          </w:tcPr>
          <w:p w:rsidR="00CE5398" w:rsidRPr="002E7D13" w:rsidRDefault="00CE5398" w:rsidP="009C4E3A">
            <w:pPr>
              <w:suppressAutoHyphens/>
              <w:spacing w:after="0" w:line="240" w:lineRule="auto"/>
              <w:jc w:val="center"/>
              <w:rPr>
                <w:b/>
                <w:sz w:val="20"/>
                <w:szCs w:val="20"/>
              </w:rPr>
            </w:pPr>
            <w:r w:rsidRPr="002E7D13">
              <w:rPr>
                <w:b/>
                <w:color w:val="000000"/>
                <w:sz w:val="20"/>
                <w:szCs w:val="20"/>
              </w:rPr>
              <w:t>Существующее положение</w:t>
            </w:r>
          </w:p>
        </w:tc>
        <w:tc>
          <w:tcPr>
            <w:tcW w:w="1200" w:type="pct"/>
          </w:tcPr>
          <w:p w:rsidR="00CE5398" w:rsidRPr="002E7D13" w:rsidRDefault="00CE5398" w:rsidP="009C4E3A">
            <w:pPr>
              <w:suppressAutoHyphens/>
              <w:spacing w:after="0" w:line="240" w:lineRule="auto"/>
              <w:jc w:val="center"/>
              <w:rPr>
                <w:b/>
                <w:sz w:val="20"/>
                <w:szCs w:val="20"/>
              </w:rPr>
            </w:pPr>
            <w:r w:rsidRPr="002E7D13">
              <w:rPr>
                <w:b/>
                <w:color w:val="000000"/>
                <w:sz w:val="20"/>
                <w:szCs w:val="20"/>
              </w:rPr>
              <w:t>Расчетный срок</w:t>
            </w:r>
          </w:p>
        </w:tc>
      </w:tr>
      <w:tr w:rsidR="00CE5398" w:rsidRPr="002E7D13" w:rsidTr="009C4E3A">
        <w:trPr>
          <w:trHeight w:val="284"/>
          <w:tblHeader/>
          <w:jc w:val="center"/>
        </w:trPr>
        <w:tc>
          <w:tcPr>
            <w:tcW w:w="2599" w:type="pct"/>
            <w:shd w:val="clear" w:color="auto" w:fill="auto"/>
            <w:vAlign w:val="center"/>
          </w:tcPr>
          <w:p w:rsidR="00CE5398" w:rsidRPr="002E7D13" w:rsidRDefault="00CE5398" w:rsidP="009C4E3A">
            <w:pPr>
              <w:suppressAutoHyphens/>
              <w:spacing w:after="0" w:line="240" w:lineRule="auto"/>
              <w:jc w:val="center"/>
              <w:rPr>
                <w:b/>
                <w:sz w:val="20"/>
                <w:szCs w:val="20"/>
                <w:lang w:val="en-US"/>
              </w:rPr>
            </w:pPr>
            <w:r w:rsidRPr="002E7D13">
              <w:rPr>
                <w:b/>
                <w:sz w:val="20"/>
                <w:szCs w:val="20"/>
                <w:lang w:val="en-US"/>
              </w:rPr>
              <w:t>1</w:t>
            </w:r>
          </w:p>
        </w:tc>
        <w:tc>
          <w:tcPr>
            <w:tcW w:w="1201" w:type="pct"/>
            <w:vAlign w:val="center"/>
          </w:tcPr>
          <w:p w:rsidR="00CE5398" w:rsidRPr="002E7D13" w:rsidRDefault="00CE5398" w:rsidP="009C4E3A">
            <w:pPr>
              <w:suppressAutoHyphens/>
              <w:spacing w:after="0" w:line="240" w:lineRule="auto"/>
              <w:jc w:val="center"/>
              <w:rPr>
                <w:b/>
                <w:sz w:val="20"/>
                <w:szCs w:val="20"/>
              </w:rPr>
            </w:pPr>
            <w:r w:rsidRPr="002E7D13">
              <w:rPr>
                <w:b/>
                <w:sz w:val="20"/>
                <w:szCs w:val="20"/>
              </w:rPr>
              <w:t>2</w:t>
            </w:r>
          </w:p>
        </w:tc>
        <w:tc>
          <w:tcPr>
            <w:tcW w:w="1200" w:type="pct"/>
          </w:tcPr>
          <w:p w:rsidR="00CE5398" w:rsidRPr="002E7D13" w:rsidRDefault="00CE5398" w:rsidP="009C4E3A">
            <w:pPr>
              <w:suppressAutoHyphens/>
              <w:spacing w:after="0" w:line="240" w:lineRule="auto"/>
              <w:jc w:val="center"/>
              <w:rPr>
                <w:b/>
                <w:sz w:val="20"/>
                <w:szCs w:val="20"/>
              </w:rPr>
            </w:pPr>
            <w:r w:rsidRPr="002E7D13">
              <w:rPr>
                <w:b/>
                <w:sz w:val="20"/>
                <w:szCs w:val="20"/>
              </w:rPr>
              <w:t>3</w:t>
            </w:r>
          </w:p>
        </w:tc>
      </w:tr>
      <w:tr w:rsidR="00CE5398" w:rsidRPr="002E7D13" w:rsidTr="009C4E3A">
        <w:trPr>
          <w:trHeight w:val="848"/>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застройки индивидуальными жилыми домами</w:t>
            </w:r>
          </w:p>
        </w:tc>
        <w:tc>
          <w:tcPr>
            <w:tcW w:w="1201" w:type="pct"/>
            <w:vAlign w:val="center"/>
          </w:tcPr>
          <w:p w:rsidR="00CE5398" w:rsidRPr="002E7D13" w:rsidRDefault="00D82450" w:rsidP="009C4E3A">
            <w:pPr>
              <w:pStyle w:val="afff9"/>
              <w:spacing w:line="240" w:lineRule="auto"/>
              <w:ind w:firstLine="0"/>
              <w:jc w:val="center"/>
              <w:rPr>
                <w:sz w:val="20"/>
              </w:rPr>
            </w:pPr>
            <w:r w:rsidRPr="002E7D13">
              <w:rPr>
                <w:sz w:val="20"/>
              </w:rPr>
              <w:t>400,2</w:t>
            </w:r>
          </w:p>
        </w:tc>
        <w:tc>
          <w:tcPr>
            <w:tcW w:w="1200" w:type="pct"/>
            <w:vAlign w:val="center"/>
          </w:tcPr>
          <w:p w:rsidR="00CE5398" w:rsidRPr="002E7D13" w:rsidRDefault="00987730" w:rsidP="009C4E3A">
            <w:pPr>
              <w:pStyle w:val="afff9"/>
              <w:spacing w:line="240" w:lineRule="auto"/>
              <w:ind w:firstLine="0"/>
              <w:jc w:val="center"/>
              <w:rPr>
                <w:sz w:val="20"/>
              </w:rPr>
            </w:pPr>
            <w:r w:rsidRPr="002E7D13">
              <w:rPr>
                <w:sz w:val="20"/>
              </w:rPr>
              <w:t>400,2</w:t>
            </w:r>
          </w:p>
        </w:tc>
      </w:tr>
      <w:tr w:rsidR="00CE5398" w:rsidRPr="002E7D13" w:rsidTr="009C4E3A">
        <w:trPr>
          <w:trHeight w:val="848"/>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lastRenderedPageBreak/>
              <w:t xml:space="preserve">Зона застройки малоэтажными жилыми домами (до 4 этажей, включая </w:t>
            </w:r>
            <w:proofErr w:type="gramStart"/>
            <w:r w:rsidRPr="002E7D13">
              <w:rPr>
                <w:sz w:val="20"/>
                <w:lang w:eastAsia="ru-RU"/>
              </w:rPr>
              <w:t>мансардный</w:t>
            </w:r>
            <w:proofErr w:type="gramEnd"/>
            <w:r w:rsidRPr="002E7D13">
              <w:rPr>
                <w:sz w:val="20"/>
                <w:lang w:eastAsia="ru-RU"/>
              </w:rPr>
              <w:t>)</w:t>
            </w:r>
          </w:p>
        </w:tc>
        <w:tc>
          <w:tcPr>
            <w:tcW w:w="1201" w:type="pct"/>
            <w:vAlign w:val="center"/>
          </w:tcPr>
          <w:p w:rsidR="00CE5398" w:rsidRPr="002E7D13" w:rsidRDefault="00D82450" w:rsidP="009C4E3A">
            <w:pPr>
              <w:pStyle w:val="afff9"/>
              <w:spacing w:line="240" w:lineRule="auto"/>
              <w:ind w:firstLine="0"/>
              <w:jc w:val="center"/>
              <w:rPr>
                <w:sz w:val="20"/>
              </w:rPr>
            </w:pPr>
            <w:r w:rsidRPr="002E7D13">
              <w:rPr>
                <w:sz w:val="20"/>
              </w:rPr>
              <w:t>2,2</w:t>
            </w:r>
          </w:p>
        </w:tc>
        <w:tc>
          <w:tcPr>
            <w:tcW w:w="1200" w:type="pct"/>
            <w:vAlign w:val="center"/>
          </w:tcPr>
          <w:p w:rsidR="00CE5398" w:rsidRPr="002E7D13" w:rsidRDefault="00987730" w:rsidP="009C4E3A">
            <w:pPr>
              <w:pStyle w:val="afff9"/>
              <w:spacing w:line="240" w:lineRule="auto"/>
              <w:ind w:firstLine="0"/>
              <w:jc w:val="center"/>
              <w:rPr>
                <w:sz w:val="20"/>
              </w:rPr>
            </w:pPr>
            <w:r w:rsidRPr="002E7D13">
              <w:rPr>
                <w:sz w:val="20"/>
              </w:rPr>
              <w:t>2,2</w:t>
            </w:r>
          </w:p>
        </w:tc>
      </w:tr>
      <w:tr w:rsidR="00CE5398" w:rsidRPr="002E7D13" w:rsidTr="009C4E3A">
        <w:trPr>
          <w:trHeight w:val="848"/>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Многофункциональная общественно-деловая зона</w:t>
            </w:r>
          </w:p>
        </w:tc>
        <w:tc>
          <w:tcPr>
            <w:tcW w:w="1201" w:type="pct"/>
            <w:vAlign w:val="center"/>
          </w:tcPr>
          <w:p w:rsidR="00CE5398" w:rsidRPr="002E7D13" w:rsidRDefault="00D82450" w:rsidP="009C4E3A">
            <w:pPr>
              <w:pStyle w:val="afff9"/>
              <w:spacing w:line="240" w:lineRule="auto"/>
              <w:ind w:firstLine="0"/>
              <w:jc w:val="center"/>
              <w:rPr>
                <w:sz w:val="20"/>
              </w:rPr>
            </w:pPr>
            <w:r w:rsidRPr="002E7D13">
              <w:rPr>
                <w:sz w:val="20"/>
              </w:rPr>
              <w:t>0,7</w:t>
            </w:r>
          </w:p>
        </w:tc>
        <w:tc>
          <w:tcPr>
            <w:tcW w:w="1200" w:type="pct"/>
            <w:vAlign w:val="center"/>
          </w:tcPr>
          <w:p w:rsidR="00CE5398" w:rsidRPr="002E7D13" w:rsidRDefault="00987730" w:rsidP="009C4E3A">
            <w:pPr>
              <w:pStyle w:val="afff9"/>
              <w:spacing w:line="240" w:lineRule="auto"/>
              <w:ind w:firstLine="0"/>
              <w:jc w:val="center"/>
              <w:rPr>
                <w:sz w:val="20"/>
              </w:rPr>
            </w:pPr>
            <w:r w:rsidRPr="002E7D13">
              <w:rPr>
                <w:sz w:val="20"/>
              </w:rPr>
              <w:t>0,7</w:t>
            </w:r>
          </w:p>
        </w:tc>
      </w:tr>
      <w:tr w:rsidR="00CE5398" w:rsidRPr="002E7D13" w:rsidTr="009C4E3A">
        <w:trPr>
          <w:trHeight w:val="848"/>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специализированной общественной застройки</w:t>
            </w:r>
          </w:p>
        </w:tc>
        <w:tc>
          <w:tcPr>
            <w:tcW w:w="1201" w:type="pct"/>
            <w:vAlign w:val="center"/>
          </w:tcPr>
          <w:p w:rsidR="00CE5398" w:rsidRPr="002E7D13" w:rsidRDefault="00D82450" w:rsidP="009C4E3A">
            <w:pPr>
              <w:pStyle w:val="afff9"/>
              <w:spacing w:line="240" w:lineRule="auto"/>
              <w:ind w:firstLine="0"/>
              <w:jc w:val="center"/>
              <w:rPr>
                <w:sz w:val="20"/>
              </w:rPr>
            </w:pPr>
            <w:r w:rsidRPr="002E7D13">
              <w:rPr>
                <w:sz w:val="20"/>
              </w:rPr>
              <w:t>2,0</w:t>
            </w:r>
          </w:p>
        </w:tc>
        <w:tc>
          <w:tcPr>
            <w:tcW w:w="1200" w:type="pct"/>
            <w:vAlign w:val="center"/>
          </w:tcPr>
          <w:p w:rsidR="00CE5398" w:rsidRPr="002E7D13" w:rsidRDefault="00987730" w:rsidP="009C4E3A">
            <w:pPr>
              <w:pStyle w:val="afff9"/>
              <w:spacing w:line="240" w:lineRule="auto"/>
              <w:ind w:firstLine="0"/>
              <w:jc w:val="center"/>
              <w:rPr>
                <w:sz w:val="20"/>
              </w:rPr>
            </w:pPr>
            <w:r w:rsidRPr="002E7D13">
              <w:rPr>
                <w:sz w:val="20"/>
              </w:rPr>
              <w:t>2,0</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инженерной инфраструктуры</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2,8</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2,8</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транспортной инфраструктуры</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59,2</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59,2</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color w:val="000000" w:themeColor="text1"/>
                <w:sz w:val="20"/>
                <w:lang w:eastAsia="ru-RU"/>
              </w:rPr>
            </w:pPr>
            <w:r w:rsidRPr="002E7D13">
              <w:rPr>
                <w:color w:val="000000" w:themeColor="text1"/>
                <w:sz w:val="20"/>
                <w:lang w:eastAsia="ru-RU"/>
              </w:rPr>
              <w:t>Производственная зона</w:t>
            </w:r>
          </w:p>
        </w:tc>
        <w:tc>
          <w:tcPr>
            <w:tcW w:w="1201" w:type="pct"/>
            <w:vAlign w:val="center"/>
          </w:tcPr>
          <w:p w:rsidR="00CE5398" w:rsidRPr="002E7D13" w:rsidRDefault="0020607F" w:rsidP="009C4E3A">
            <w:pPr>
              <w:pStyle w:val="afff9"/>
              <w:spacing w:line="240" w:lineRule="auto"/>
              <w:ind w:firstLine="0"/>
              <w:jc w:val="center"/>
              <w:rPr>
                <w:color w:val="000000" w:themeColor="text1"/>
                <w:sz w:val="20"/>
                <w:lang w:eastAsia="ru-RU"/>
              </w:rPr>
            </w:pPr>
            <w:r w:rsidRPr="002E7D13">
              <w:rPr>
                <w:color w:val="000000" w:themeColor="text1"/>
                <w:sz w:val="20"/>
                <w:lang w:eastAsia="ru-RU"/>
              </w:rPr>
              <w:t>34,7</w:t>
            </w:r>
          </w:p>
        </w:tc>
        <w:tc>
          <w:tcPr>
            <w:tcW w:w="1200" w:type="pct"/>
            <w:vAlign w:val="center"/>
          </w:tcPr>
          <w:p w:rsidR="00CE5398" w:rsidRPr="002E7D13" w:rsidRDefault="00987730" w:rsidP="009C4E3A">
            <w:pPr>
              <w:pStyle w:val="afff9"/>
              <w:spacing w:line="240" w:lineRule="auto"/>
              <w:ind w:firstLine="0"/>
              <w:jc w:val="center"/>
              <w:rPr>
                <w:color w:val="000000" w:themeColor="text1"/>
                <w:sz w:val="20"/>
                <w:lang w:eastAsia="ru-RU"/>
              </w:rPr>
            </w:pPr>
            <w:r w:rsidRPr="002E7D13">
              <w:rPr>
                <w:color w:val="000000" w:themeColor="text1"/>
                <w:sz w:val="20"/>
                <w:lang w:eastAsia="ru-RU"/>
              </w:rPr>
              <w:t>34,7</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color w:val="000000" w:themeColor="text1"/>
                <w:sz w:val="20"/>
                <w:lang w:eastAsia="ru-RU"/>
              </w:rPr>
            </w:pPr>
            <w:r w:rsidRPr="002E7D13">
              <w:rPr>
                <w:color w:val="000000" w:themeColor="text1"/>
                <w:sz w:val="20"/>
                <w:lang w:eastAsia="ru-RU"/>
              </w:rPr>
              <w:t>Производственная зона сельскохозяйственных предприятий</w:t>
            </w:r>
          </w:p>
        </w:tc>
        <w:tc>
          <w:tcPr>
            <w:tcW w:w="1201" w:type="pct"/>
            <w:vAlign w:val="center"/>
          </w:tcPr>
          <w:p w:rsidR="00CE5398" w:rsidRPr="002E7D13" w:rsidRDefault="0020607F" w:rsidP="009C4E3A">
            <w:pPr>
              <w:pStyle w:val="afff9"/>
              <w:spacing w:line="240" w:lineRule="auto"/>
              <w:ind w:firstLine="0"/>
              <w:jc w:val="center"/>
              <w:rPr>
                <w:color w:val="000000" w:themeColor="text1"/>
                <w:sz w:val="20"/>
                <w:lang w:eastAsia="ru-RU"/>
              </w:rPr>
            </w:pPr>
            <w:r w:rsidRPr="002E7D13">
              <w:rPr>
                <w:color w:val="000000" w:themeColor="text1"/>
                <w:sz w:val="20"/>
                <w:lang w:eastAsia="ru-RU"/>
              </w:rPr>
              <w:t>48,7</w:t>
            </w:r>
          </w:p>
        </w:tc>
        <w:tc>
          <w:tcPr>
            <w:tcW w:w="1200" w:type="pct"/>
            <w:vAlign w:val="center"/>
          </w:tcPr>
          <w:p w:rsidR="00CE5398" w:rsidRPr="002E7D13" w:rsidRDefault="00987730" w:rsidP="00987730">
            <w:pPr>
              <w:pStyle w:val="afff9"/>
              <w:spacing w:line="240" w:lineRule="auto"/>
              <w:ind w:firstLine="0"/>
              <w:jc w:val="center"/>
              <w:rPr>
                <w:color w:val="000000" w:themeColor="text1"/>
                <w:sz w:val="20"/>
                <w:lang w:eastAsia="ru-RU"/>
              </w:rPr>
            </w:pPr>
            <w:r w:rsidRPr="002E7D13">
              <w:rPr>
                <w:color w:val="000000" w:themeColor="text1"/>
                <w:sz w:val="20"/>
                <w:lang w:eastAsia="ru-RU"/>
              </w:rPr>
              <w:t>48,7</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сельскохозяйственного использования</w:t>
            </w:r>
          </w:p>
        </w:tc>
        <w:tc>
          <w:tcPr>
            <w:tcW w:w="1201" w:type="pct"/>
            <w:vAlign w:val="center"/>
          </w:tcPr>
          <w:p w:rsidR="0020607F" w:rsidRPr="002E7D13" w:rsidRDefault="0020607F" w:rsidP="0020607F">
            <w:pPr>
              <w:pStyle w:val="afff9"/>
              <w:spacing w:line="240" w:lineRule="auto"/>
              <w:ind w:firstLine="0"/>
              <w:jc w:val="center"/>
              <w:rPr>
                <w:sz w:val="20"/>
                <w:lang w:eastAsia="ru-RU"/>
              </w:rPr>
            </w:pPr>
            <w:r w:rsidRPr="002E7D13">
              <w:rPr>
                <w:sz w:val="20"/>
                <w:lang w:eastAsia="ru-RU"/>
              </w:rPr>
              <w:t>3031,2</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3031,2</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садоводческих или огороднических некоммерческих товариществ</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44,1</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44,1</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Иные зоны</w:t>
            </w:r>
          </w:p>
          <w:p w:rsidR="00CE5398" w:rsidRPr="002E7D13" w:rsidRDefault="00CE5398" w:rsidP="009C4E3A">
            <w:pPr>
              <w:pStyle w:val="afff9"/>
              <w:spacing w:line="240" w:lineRule="auto"/>
              <w:ind w:firstLine="0"/>
              <w:jc w:val="center"/>
              <w:rPr>
                <w:sz w:val="20"/>
                <w:lang w:eastAsia="ru-RU"/>
              </w:rPr>
            </w:pPr>
            <w:r w:rsidRPr="002E7D13">
              <w:rPr>
                <w:sz w:val="20"/>
                <w:lang w:eastAsia="ru-RU"/>
              </w:rPr>
              <w:t>сельскохозяйственного назначения</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74,6</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74,6</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отдыха</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0,2</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0,2</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лесов</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4142,4</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4142,4</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Лесопарковая зона</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3,7</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3,7</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sz w:val="20"/>
                <w:lang w:eastAsia="ru-RU"/>
              </w:rPr>
            </w:pPr>
            <w:r w:rsidRPr="002E7D13">
              <w:rPr>
                <w:sz w:val="20"/>
                <w:lang w:eastAsia="ru-RU"/>
              </w:rPr>
              <w:t>Зона кладбищ</w:t>
            </w:r>
          </w:p>
        </w:tc>
        <w:tc>
          <w:tcPr>
            <w:tcW w:w="1201" w:type="pct"/>
            <w:vAlign w:val="center"/>
          </w:tcPr>
          <w:p w:rsidR="00CE5398" w:rsidRPr="002E7D13" w:rsidRDefault="00D82450" w:rsidP="009C4E3A">
            <w:pPr>
              <w:pStyle w:val="afff9"/>
              <w:spacing w:line="240" w:lineRule="auto"/>
              <w:ind w:firstLine="0"/>
              <w:jc w:val="center"/>
              <w:rPr>
                <w:sz w:val="20"/>
                <w:lang w:eastAsia="ru-RU"/>
              </w:rPr>
            </w:pPr>
            <w:r w:rsidRPr="002E7D13">
              <w:rPr>
                <w:sz w:val="20"/>
                <w:lang w:eastAsia="ru-RU"/>
              </w:rPr>
              <w:t>8,8</w:t>
            </w:r>
          </w:p>
        </w:tc>
        <w:tc>
          <w:tcPr>
            <w:tcW w:w="1200" w:type="pct"/>
            <w:vAlign w:val="center"/>
          </w:tcPr>
          <w:p w:rsidR="00CE5398" w:rsidRPr="002E7D13" w:rsidRDefault="00987730" w:rsidP="009C4E3A">
            <w:pPr>
              <w:pStyle w:val="afff9"/>
              <w:spacing w:line="240" w:lineRule="auto"/>
              <w:ind w:firstLine="0"/>
              <w:jc w:val="center"/>
              <w:rPr>
                <w:sz w:val="20"/>
                <w:lang w:eastAsia="ru-RU"/>
              </w:rPr>
            </w:pPr>
            <w:r w:rsidRPr="002E7D13">
              <w:rPr>
                <w:sz w:val="20"/>
                <w:lang w:eastAsia="ru-RU"/>
              </w:rPr>
              <w:t>8,8</w:t>
            </w:r>
          </w:p>
        </w:tc>
      </w:tr>
      <w:tr w:rsidR="00CE5398" w:rsidRPr="002E7D13" w:rsidTr="009C4E3A">
        <w:trPr>
          <w:trHeight w:val="284"/>
          <w:jc w:val="center"/>
        </w:trPr>
        <w:tc>
          <w:tcPr>
            <w:tcW w:w="2599" w:type="pct"/>
            <w:shd w:val="clear" w:color="auto" w:fill="auto"/>
            <w:vAlign w:val="center"/>
          </w:tcPr>
          <w:p w:rsidR="00CE5398" w:rsidRPr="002E7D13" w:rsidRDefault="00CE5398" w:rsidP="009C4E3A">
            <w:pPr>
              <w:pStyle w:val="afff9"/>
              <w:spacing w:line="240" w:lineRule="auto"/>
              <w:ind w:firstLine="0"/>
              <w:jc w:val="center"/>
              <w:rPr>
                <w:b/>
                <w:i/>
                <w:sz w:val="20"/>
                <w:lang w:eastAsia="ru-RU"/>
              </w:rPr>
            </w:pPr>
            <w:r w:rsidRPr="002E7D13">
              <w:rPr>
                <w:b/>
                <w:i/>
                <w:sz w:val="20"/>
                <w:lang w:eastAsia="ru-RU"/>
              </w:rPr>
              <w:t>Общая площадь</w:t>
            </w:r>
          </w:p>
        </w:tc>
        <w:tc>
          <w:tcPr>
            <w:tcW w:w="1201" w:type="pct"/>
            <w:vAlign w:val="center"/>
          </w:tcPr>
          <w:p w:rsidR="00CE5398" w:rsidRPr="002E7D13" w:rsidRDefault="0020607F" w:rsidP="009C4E3A">
            <w:pPr>
              <w:pStyle w:val="afff9"/>
              <w:spacing w:line="240" w:lineRule="auto"/>
              <w:ind w:firstLine="0"/>
              <w:jc w:val="center"/>
              <w:rPr>
                <w:b/>
                <w:i/>
                <w:sz w:val="20"/>
                <w:lang w:eastAsia="ru-RU"/>
              </w:rPr>
            </w:pPr>
            <w:r w:rsidRPr="002E7D13">
              <w:rPr>
                <w:b/>
                <w:i/>
                <w:sz w:val="20"/>
                <w:lang w:eastAsia="ru-RU"/>
              </w:rPr>
              <w:t>7855,5</w:t>
            </w:r>
          </w:p>
        </w:tc>
        <w:tc>
          <w:tcPr>
            <w:tcW w:w="1200" w:type="pct"/>
            <w:vAlign w:val="center"/>
          </w:tcPr>
          <w:p w:rsidR="00CE5398" w:rsidRPr="002E7D13" w:rsidRDefault="00987730" w:rsidP="009C4E3A">
            <w:pPr>
              <w:pStyle w:val="afff9"/>
              <w:spacing w:line="240" w:lineRule="auto"/>
              <w:ind w:firstLine="0"/>
              <w:jc w:val="center"/>
              <w:rPr>
                <w:b/>
                <w:i/>
                <w:sz w:val="20"/>
                <w:lang w:eastAsia="ru-RU"/>
              </w:rPr>
            </w:pPr>
            <w:r w:rsidRPr="002E7D13">
              <w:rPr>
                <w:b/>
                <w:i/>
                <w:sz w:val="20"/>
                <w:lang w:eastAsia="ru-RU"/>
              </w:rPr>
              <w:t>7855,5</w:t>
            </w:r>
          </w:p>
        </w:tc>
      </w:tr>
    </w:tbl>
    <w:p w:rsidR="00D82450" w:rsidRPr="002E7D13" w:rsidRDefault="00D82450" w:rsidP="00D82450">
      <w:pPr>
        <w:jc w:val="center"/>
        <w:rPr>
          <w:sz w:val="20"/>
          <w:szCs w:val="20"/>
          <w:lang w:eastAsia="ru-RU"/>
        </w:rPr>
      </w:pPr>
    </w:p>
    <w:p w:rsidR="00D82450" w:rsidRPr="002E7D13" w:rsidRDefault="00D82450" w:rsidP="00D82450">
      <w:pPr>
        <w:pStyle w:val="afa"/>
        <w:numPr>
          <w:ilvl w:val="1"/>
          <w:numId w:val="19"/>
        </w:numPr>
        <w:spacing w:after="0"/>
        <w:ind w:left="0" w:firstLine="0"/>
        <w:jc w:val="center"/>
        <w:outlineLvl w:val="1"/>
        <w:rPr>
          <w:b/>
          <w:sz w:val="20"/>
          <w:szCs w:val="20"/>
        </w:rPr>
      </w:pPr>
      <w:r w:rsidRPr="002E7D13">
        <w:rPr>
          <w:b/>
          <w:sz w:val="20"/>
          <w:szCs w:val="20"/>
        </w:rPr>
        <w:t>Сведения о планируемых для размещения объектах федерального значения, объектах регионального значения, объектах местного значения, за исключением линейных объектов</w:t>
      </w:r>
    </w:p>
    <w:p w:rsidR="00A41111" w:rsidRPr="002E7D13" w:rsidRDefault="00A41111" w:rsidP="00A41111">
      <w:pPr>
        <w:pStyle w:val="afff9"/>
        <w:spacing w:line="240" w:lineRule="auto"/>
        <w:ind w:firstLine="709"/>
        <w:rPr>
          <w:sz w:val="20"/>
        </w:rPr>
      </w:pPr>
    </w:p>
    <w:p w:rsidR="00A41111" w:rsidRPr="002E7D13" w:rsidRDefault="00A41111" w:rsidP="00A41111">
      <w:pPr>
        <w:pStyle w:val="afff9"/>
        <w:spacing w:line="240" w:lineRule="auto"/>
        <w:ind w:firstLine="709"/>
        <w:rPr>
          <w:sz w:val="20"/>
        </w:rPr>
      </w:pPr>
      <w:r w:rsidRPr="002E7D13">
        <w:rPr>
          <w:sz w:val="20"/>
        </w:rPr>
        <w:t>Не планируется строительство объектов федерального значения, регионального значения, планируемых для размещения в функциональных зонах на территории сельского поселения «Деревня Березовка».</w:t>
      </w:r>
    </w:p>
    <w:p w:rsidR="00A41111" w:rsidRPr="002E7D13" w:rsidRDefault="00A41111" w:rsidP="00A41111">
      <w:pPr>
        <w:pStyle w:val="afff9"/>
        <w:spacing w:line="240" w:lineRule="auto"/>
        <w:ind w:firstLine="709"/>
        <w:rPr>
          <w:sz w:val="20"/>
        </w:rPr>
      </w:pPr>
    </w:p>
    <w:p w:rsidR="00390ADF" w:rsidRPr="002E7D13" w:rsidRDefault="00390ADF" w:rsidP="00390ADF">
      <w:pPr>
        <w:jc w:val="center"/>
        <w:rPr>
          <w:sz w:val="20"/>
          <w:szCs w:val="20"/>
          <w:u w:val="single"/>
        </w:rPr>
      </w:pPr>
      <w:r w:rsidRPr="002E7D13">
        <w:rPr>
          <w:sz w:val="20"/>
          <w:szCs w:val="20"/>
          <w:u w:val="single"/>
          <w:lang w:val="en-US"/>
        </w:rPr>
        <w:t>C</w:t>
      </w:r>
      <w:r w:rsidRPr="002E7D13">
        <w:rPr>
          <w:sz w:val="20"/>
          <w:szCs w:val="20"/>
          <w:u w:val="single"/>
        </w:rPr>
        <w:t>ведения о планируемых для размещения в функциональных зонах объектов местного значения, за исключением линейных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2064"/>
        <w:gridCol w:w="1418"/>
        <w:gridCol w:w="2185"/>
        <w:gridCol w:w="1748"/>
      </w:tblGrid>
      <w:tr w:rsidR="00390ADF" w:rsidRPr="002E7D13" w:rsidTr="009B1744">
        <w:tc>
          <w:tcPr>
            <w:tcW w:w="2155" w:type="dxa"/>
            <w:vAlign w:val="center"/>
          </w:tcPr>
          <w:p w:rsidR="00390ADF" w:rsidRPr="002E7D13" w:rsidRDefault="00390ADF" w:rsidP="009C4E3A">
            <w:pPr>
              <w:spacing w:line="259" w:lineRule="auto"/>
              <w:ind w:left="86"/>
              <w:rPr>
                <w:sz w:val="20"/>
                <w:szCs w:val="20"/>
              </w:rPr>
            </w:pPr>
            <w:r w:rsidRPr="002E7D13">
              <w:rPr>
                <w:b/>
                <w:sz w:val="20"/>
                <w:szCs w:val="20"/>
              </w:rPr>
              <w:t xml:space="preserve">Местоположение </w:t>
            </w:r>
          </w:p>
        </w:tc>
        <w:tc>
          <w:tcPr>
            <w:tcW w:w="2064" w:type="dxa"/>
            <w:vAlign w:val="center"/>
          </w:tcPr>
          <w:p w:rsidR="00390ADF" w:rsidRPr="002E7D13" w:rsidRDefault="00390ADF" w:rsidP="009C4E3A">
            <w:pPr>
              <w:spacing w:line="259" w:lineRule="auto"/>
              <w:jc w:val="center"/>
              <w:rPr>
                <w:sz w:val="20"/>
                <w:szCs w:val="20"/>
              </w:rPr>
            </w:pPr>
            <w:r w:rsidRPr="002E7D13">
              <w:rPr>
                <w:b/>
                <w:sz w:val="20"/>
                <w:szCs w:val="20"/>
              </w:rPr>
              <w:t xml:space="preserve">Название зоны </w:t>
            </w:r>
          </w:p>
        </w:tc>
        <w:tc>
          <w:tcPr>
            <w:tcW w:w="1418" w:type="dxa"/>
          </w:tcPr>
          <w:p w:rsidR="00390ADF" w:rsidRPr="002E7D13" w:rsidRDefault="00390ADF" w:rsidP="009C4E3A">
            <w:pPr>
              <w:jc w:val="center"/>
              <w:rPr>
                <w:b/>
                <w:sz w:val="20"/>
                <w:szCs w:val="20"/>
              </w:rPr>
            </w:pPr>
            <w:r w:rsidRPr="002E7D13">
              <w:rPr>
                <w:b/>
                <w:sz w:val="20"/>
                <w:szCs w:val="20"/>
              </w:rPr>
              <w:t xml:space="preserve">Площадь зоны, </w:t>
            </w:r>
            <w:proofErr w:type="gramStart"/>
            <w:r w:rsidRPr="002E7D13">
              <w:rPr>
                <w:b/>
                <w:sz w:val="20"/>
                <w:szCs w:val="20"/>
              </w:rPr>
              <w:t>га</w:t>
            </w:r>
            <w:proofErr w:type="gramEnd"/>
          </w:p>
        </w:tc>
        <w:tc>
          <w:tcPr>
            <w:tcW w:w="2185" w:type="dxa"/>
          </w:tcPr>
          <w:p w:rsidR="00390ADF" w:rsidRPr="002E7D13" w:rsidRDefault="00390ADF" w:rsidP="009C4E3A">
            <w:pPr>
              <w:jc w:val="center"/>
              <w:rPr>
                <w:b/>
                <w:sz w:val="20"/>
                <w:szCs w:val="20"/>
              </w:rPr>
            </w:pPr>
            <w:r w:rsidRPr="002E7D13">
              <w:rPr>
                <w:b/>
                <w:sz w:val="20"/>
                <w:szCs w:val="20"/>
              </w:rPr>
              <w:t>Тип объекта</w:t>
            </w:r>
          </w:p>
        </w:tc>
        <w:tc>
          <w:tcPr>
            <w:tcW w:w="1748" w:type="dxa"/>
          </w:tcPr>
          <w:p w:rsidR="00390ADF" w:rsidRPr="002E7D13" w:rsidRDefault="00390ADF" w:rsidP="009C4E3A">
            <w:pPr>
              <w:jc w:val="center"/>
              <w:rPr>
                <w:b/>
                <w:sz w:val="20"/>
                <w:szCs w:val="20"/>
              </w:rPr>
            </w:pPr>
            <w:r w:rsidRPr="002E7D13">
              <w:rPr>
                <w:b/>
                <w:sz w:val="20"/>
                <w:szCs w:val="20"/>
              </w:rPr>
              <w:t>Уровень объекта</w:t>
            </w:r>
          </w:p>
        </w:tc>
      </w:tr>
      <w:tr w:rsidR="00390ADF" w:rsidRPr="002E7D13" w:rsidTr="009B1744">
        <w:tc>
          <w:tcPr>
            <w:tcW w:w="2155" w:type="dxa"/>
          </w:tcPr>
          <w:p w:rsidR="00390ADF" w:rsidRPr="002E7D13" w:rsidRDefault="009B1744" w:rsidP="009C4E3A">
            <w:pPr>
              <w:jc w:val="center"/>
              <w:rPr>
                <w:sz w:val="20"/>
                <w:szCs w:val="20"/>
              </w:rPr>
            </w:pPr>
            <w:r w:rsidRPr="002E7D13">
              <w:rPr>
                <w:sz w:val="20"/>
                <w:szCs w:val="20"/>
                <w:lang w:eastAsia="ru-RU"/>
              </w:rPr>
              <w:t xml:space="preserve">д. </w:t>
            </w:r>
            <w:r w:rsidR="00652B82" w:rsidRPr="002E7D13">
              <w:rPr>
                <w:sz w:val="20"/>
                <w:szCs w:val="20"/>
                <w:lang w:eastAsia="ru-RU"/>
              </w:rPr>
              <w:t>Березовка</w:t>
            </w:r>
            <w:r w:rsidRPr="002E7D13">
              <w:rPr>
                <w:sz w:val="20"/>
                <w:szCs w:val="20"/>
                <w:lang w:eastAsia="ru-RU"/>
              </w:rPr>
              <w:t>,</w:t>
            </w:r>
            <w:r w:rsidRPr="002E7D13">
              <w:rPr>
                <w:sz w:val="20"/>
                <w:szCs w:val="20"/>
                <w:lang w:eastAsia="ru-RU"/>
              </w:rPr>
              <w:br/>
              <w:t>кадастровый номер участка 40:13:100308:37</w:t>
            </w:r>
          </w:p>
        </w:tc>
        <w:tc>
          <w:tcPr>
            <w:tcW w:w="2064" w:type="dxa"/>
          </w:tcPr>
          <w:p w:rsidR="00390ADF" w:rsidRPr="002E7D13" w:rsidRDefault="00390ADF" w:rsidP="00390ADF">
            <w:pPr>
              <w:jc w:val="center"/>
              <w:rPr>
                <w:sz w:val="20"/>
                <w:szCs w:val="20"/>
              </w:rPr>
            </w:pPr>
            <w:r w:rsidRPr="002E7D13">
              <w:rPr>
                <w:color w:val="000000"/>
                <w:sz w:val="20"/>
                <w:szCs w:val="20"/>
              </w:rPr>
              <w:t>Зона инженерной инфраструктуры</w:t>
            </w:r>
          </w:p>
        </w:tc>
        <w:tc>
          <w:tcPr>
            <w:tcW w:w="1418" w:type="dxa"/>
          </w:tcPr>
          <w:p w:rsidR="00390ADF" w:rsidRPr="002E7D13" w:rsidRDefault="009B1744" w:rsidP="009C4E3A">
            <w:pPr>
              <w:jc w:val="center"/>
              <w:rPr>
                <w:sz w:val="20"/>
                <w:szCs w:val="20"/>
              </w:rPr>
            </w:pPr>
            <w:r w:rsidRPr="002E7D13">
              <w:rPr>
                <w:sz w:val="20"/>
                <w:szCs w:val="20"/>
              </w:rPr>
              <w:t>1,2</w:t>
            </w:r>
          </w:p>
        </w:tc>
        <w:tc>
          <w:tcPr>
            <w:tcW w:w="2185" w:type="dxa"/>
          </w:tcPr>
          <w:p w:rsidR="00390ADF" w:rsidRPr="002E7D13" w:rsidRDefault="009B1744" w:rsidP="009C4E3A">
            <w:pPr>
              <w:jc w:val="center"/>
              <w:rPr>
                <w:sz w:val="20"/>
                <w:szCs w:val="20"/>
              </w:rPr>
            </w:pPr>
            <w:r w:rsidRPr="002E7D13">
              <w:rPr>
                <w:sz w:val="20"/>
                <w:szCs w:val="20"/>
                <w:lang w:eastAsia="ru-RU"/>
              </w:rPr>
              <w:t>Строительство насосной станции второго подъема с подземным резервуаром чистой воды</w:t>
            </w:r>
          </w:p>
        </w:tc>
        <w:tc>
          <w:tcPr>
            <w:tcW w:w="1748" w:type="dxa"/>
          </w:tcPr>
          <w:p w:rsidR="00390ADF" w:rsidRPr="002E7D13" w:rsidRDefault="00390ADF" w:rsidP="009C4E3A">
            <w:pPr>
              <w:jc w:val="center"/>
              <w:rPr>
                <w:sz w:val="20"/>
                <w:szCs w:val="20"/>
              </w:rPr>
            </w:pPr>
            <w:r w:rsidRPr="002E7D13">
              <w:rPr>
                <w:sz w:val="20"/>
                <w:szCs w:val="20"/>
              </w:rPr>
              <w:t>местный</w:t>
            </w:r>
          </w:p>
        </w:tc>
      </w:tr>
      <w:tr w:rsidR="00390ADF" w:rsidRPr="002E7D13" w:rsidTr="009B1744">
        <w:tc>
          <w:tcPr>
            <w:tcW w:w="2155" w:type="dxa"/>
          </w:tcPr>
          <w:p w:rsidR="009B1744" w:rsidRPr="002E7D13" w:rsidRDefault="009B1744" w:rsidP="009B1744">
            <w:pPr>
              <w:pStyle w:val="afff9"/>
              <w:spacing w:line="240" w:lineRule="auto"/>
              <w:ind w:firstLine="0"/>
              <w:jc w:val="center"/>
              <w:rPr>
                <w:sz w:val="20"/>
                <w:lang w:eastAsia="ru-RU"/>
              </w:rPr>
            </w:pPr>
            <w:r w:rsidRPr="002E7D13">
              <w:rPr>
                <w:sz w:val="20"/>
                <w:lang w:eastAsia="ru-RU"/>
              </w:rPr>
              <w:t xml:space="preserve">д. </w:t>
            </w:r>
            <w:r w:rsidR="00652B82" w:rsidRPr="002E7D13">
              <w:rPr>
                <w:sz w:val="20"/>
                <w:lang w:eastAsia="ru-RU"/>
              </w:rPr>
              <w:t>Березовка</w:t>
            </w:r>
            <w:r w:rsidRPr="002E7D13">
              <w:rPr>
                <w:sz w:val="20"/>
                <w:lang w:eastAsia="ru-RU"/>
              </w:rPr>
              <w:t>,</w:t>
            </w:r>
          </w:p>
          <w:p w:rsidR="00390ADF" w:rsidRPr="002E7D13" w:rsidRDefault="009B1744" w:rsidP="009B1744">
            <w:pPr>
              <w:jc w:val="center"/>
              <w:rPr>
                <w:sz w:val="20"/>
                <w:szCs w:val="20"/>
              </w:rPr>
            </w:pPr>
            <w:r w:rsidRPr="002E7D13">
              <w:rPr>
                <w:sz w:val="20"/>
                <w:szCs w:val="20"/>
                <w:lang w:eastAsia="ru-RU"/>
              </w:rPr>
              <w:t>кадастровый номер участка 40:13:100308:37</w:t>
            </w:r>
          </w:p>
        </w:tc>
        <w:tc>
          <w:tcPr>
            <w:tcW w:w="2064" w:type="dxa"/>
          </w:tcPr>
          <w:p w:rsidR="00390ADF" w:rsidRPr="002E7D13" w:rsidRDefault="00390ADF" w:rsidP="00390ADF">
            <w:pPr>
              <w:jc w:val="center"/>
              <w:rPr>
                <w:sz w:val="20"/>
                <w:szCs w:val="20"/>
              </w:rPr>
            </w:pPr>
            <w:r w:rsidRPr="002E7D13">
              <w:rPr>
                <w:color w:val="000000"/>
                <w:sz w:val="20"/>
                <w:szCs w:val="20"/>
              </w:rPr>
              <w:t>Зона инженерной инфраструктуры</w:t>
            </w:r>
          </w:p>
        </w:tc>
        <w:tc>
          <w:tcPr>
            <w:tcW w:w="1418" w:type="dxa"/>
          </w:tcPr>
          <w:p w:rsidR="00390ADF" w:rsidRPr="002E7D13" w:rsidRDefault="009B1744" w:rsidP="009C4E3A">
            <w:pPr>
              <w:jc w:val="center"/>
              <w:rPr>
                <w:sz w:val="20"/>
                <w:szCs w:val="20"/>
              </w:rPr>
            </w:pPr>
            <w:r w:rsidRPr="002E7D13">
              <w:rPr>
                <w:sz w:val="20"/>
                <w:szCs w:val="20"/>
              </w:rPr>
              <w:t>1,2</w:t>
            </w:r>
          </w:p>
        </w:tc>
        <w:tc>
          <w:tcPr>
            <w:tcW w:w="2185" w:type="dxa"/>
          </w:tcPr>
          <w:p w:rsidR="00390ADF" w:rsidRPr="002E7D13" w:rsidRDefault="009B1744" w:rsidP="009C4E3A">
            <w:pPr>
              <w:jc w:val="center"/>
              <w:rPr>
                <w:sz w:val="20"/>
                <w:szCs w:val="20"/>
              </w:rPr>
            </w:pPr>
            <w:r w:rsidRPr="002E7D13">
              <w:rPr>
                <w:sz w:val="20"/>
                <w:szCs w:val="20"/>
                <w:lang w:eastAsia="ru-RU"/>
              </w:rPr>
              <w:t>Строительство станции подготовки воды</w:t>
            </w:r>
          </w:p>
        </w:tc>
        <w:tc>
          <w:tcPr>
            <w:tcW w:w="1748" w:type="dxa"/>
          </w:tcPr>
          <w:p w:rsidR="00390ADF" w:rsidRPr="002E7D13" w:rsidRDefault="00390ADF" w:rsidP="009C4E3A">
            <w:pPr>
              <w:jc w:val="center"/>
              <w:rPr>
                <w:sz w:val="20"/>
                <w:szCs w:val="20"/>
              </w:rPr>
            </w:pPr>
            <w:r w:rsidRPr="002E7D13">
              <w:rPr>
                <w:sz w:val="20"/>
                <w:szCs w:val="20"/>
              </w:rPr>
              <w:t>местный</w:t>
            </w:r>
          </w:p>
        </w:tc>
      </w:tr>
    </w:tbl>
    <w:p w:rsidR="00571971" w:rsidRPr="002E7D13" w:rsidRDefault="00571971" w:rsidP="0052201C">
      <w:pPr>
        <w:rPr>
          <w:sz w:val="20"/>
          <w:szCs w:val="20"/>
          <w:u w:val="single"/>
        </w:rPr>
      </w:pPr>
      <w:bookmarkStart w:id="25" w:name="_GoBack"/>
      <w:bookmarkEnd w:id="25"/>
    </w:p>
    <w:p w:rsidR="00D82450" w:rsidRPr="002E7D13" w:rsidRDefault="00D82450" w:rsidP="00D82450">
      <w:pPr>
        <w:pStyle w:val="10"/>
        <w:numPr>
          <w:ilvl w:val="0"/>
          <w:numId w:val="3"/>
        </w:numPr>
        <w:ind w:left="0" w:firstLine="0"/>
        <w:jc w:val="center"/>
        <w:rPr>
          <w:rFonts w:ascii="Times New Roman" w:hAnsi="Times New Roman" w:cs="Times New Roman"/>
          <w:sz w:val="20"/>
          <w:szCs w:val="20"/>
        </w:rPr>
      </w:pPr>
      <w:r w:rsidRPr="002E7D13">
        <w:rPr>
          <w:rFonts w:ascii="Times New Roman" w:hAnsi="Times New Roman" w:cs="Times New Roman"/>
          <w:sz w:val="20"/>
          <w:szCs w:val="20"/>
        </w:rPr>
        <w:lastRenderedPageBreak/>
        <w:t xml:space="preserve">ПЕРЕЧЕНЬ МЕРОПРИЯТИЙ ПО ТЕРРИТОРИАЛЬНОМУ ПЛАНИРОВАНИЮ </w:t>
      </w:r>
    </w:p>
    <w:p w:rsidR="00D82450" w:rsidRPr="002E7D13" w:rsidRDefault="00D82450" w:rsidP="00D82450">
      <w:pPr>
        <w:jc w:val="center"/>
        <w:rPr>
          <w:b/>
          <w:sz w:val="20"/>
          <w:szCs w:val="20"/>
        </w:rPr>
      </w:pPr>
      <w:r w:rsidRPr="002E7D13">
        <w:rPr>
          <w:rFonts w:cs="Tahoma"/>
          <w:b/>
          <w:sz w:val="20"/>
          <w:szCs w:val="20"/>
        </w:rPr>
        <w:t xml:space="preserve">Таблица площадей планируемого перевода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земли населенных пунктов </w:t>
      </w:r>
    </w:p>
    <w:tbl>
      <w:tblPr>
        <w:tblW w:w="5240" w:type="pct"/>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0"/>
        <w:gridCol w:w="758"/>
        <w:gridCol w:w="1611"/>
        <w:gridCol w:w="1218"/>
        <w:gridCol w:w="1687"/>
        <w:gridCol w:w="1069"/>
        <w:gridCol w:w="1926"/>
      </w:tblGrid>
      <w:tr w:rsidR="004F6A5B" w:rsidRPr="002E7D13" w:rsidTr="008D26CB">
        <w:trPr>
          <w:jc w:val="center"/>
        </w:trPr>
        <w:tc>
          <w:tcPr>
            <w:tcW w:w="878" w:type="pct"/>
            <w:shd w:val="clear" w:color="auto" w:fill="auto"/>
            <w:vAlign w:val="center"/>
          </w:tcPr>
          <w:p w:rsidR="004F6A5B" w:rsidRPr="002E7D13" w:rsidRDefault="004F6A5B" w:rsidP="009B1744">
            <w:pPr>
              <w:spacing w:after="0" w:line="240" w:lineRule="auto"/>
              <w:jc w:val="center"/>
              <w:rPr>
                <w:b/>
                <w:sz w:val="20"/>
                <w:szCs w:val="20"/>
              </w:rPr>
            </w:pPr>
            <w:proofErr w:type="spellStart"/>
            <w:proofErr w:type="gramStart"/>
            <w:r w:rsidRPr="002E7D13">
              <w:rPr>
                <w:b/>
                <w:sz w:val="20"/>
                <w:szCs w:val="20"/>
              </w:rPr>
              <w:t>Местопо-ложение</w:t>
            </w:r>
            <w:proofErr w:type="spellEnd"/>
            <w:proofErr w:type="gramEnd"/>
            <w:r w:rsidRPr="002E7D13">
              <w:rPr>
                <w:b/>
                <w:sz w:val="20"/>
                <w:szCs w:val="20"/>
              </w:rPr>
              <w:t xml:space="preserve"> участка</w:t>
            </w:r>
          </w:p>
        </w:tc>
        <w:tc>
          <w:tcPr>
            <w:tcW w:w="378" w:type="pct"/>
            <w:shd w:val="clear" w:color="auto" w:fill="auto"/>
            <w:vAlign w:val="center"/>
          </w:tcPr>
          <w:p w:rsidR="004F6A5B" w:rsidRPr="002E7D13" w:rsidRDefault="004F6A5B" w:rsidP="009B1744">
            <w:pPr>
              <w:spacing w:after="0" w:line="240" w:lineRule="auto"/>
              <w:jc w:val="center"/>
              <w:rPr>
                <w:b/>
                <w:sz w:val="20"/>
                <w:szCs w:val="20"/>
              </w:rPr>
            </w:pPr>
            <w:proofErr w:type="spellStart"/>
            <w:proofErr w:type="gramStart"/>
            <w:r w:rsidRPr="002E7D13">
              <w:rPr>
                <w:b/>
                <w:sz w:val="20"/>
                <w:szCs w:val="20"/>
              </w:rPr>
              <w:t>Пло-щадь</w:t>
            </w:r>
            <w:proofErr w:type="spellEnd"/>
            <w:proofErr w:type="gramEnd"/>
            <w:r w:rsidRPr="002E7D13">
              <w:rPr>
                <w:b/>
                <w:sz w:val="20"/>
                <w:szCs w:val="20"/>
              </w:rPr>
              <w:t xml:space="preserve"> </w:t>
            </w:r>
            <w:proofErr w:type="spellStart"/>
            <w:r w:rsidRPr="002E7D13">
              <w:rPr>
                <w:b/>
                <w:sz w:val="20"/>
                <w:szCs w:val="20"/>
              </w:rPr>
              <w:t>зе</w:t>
            </w:r>
            <w:proofErr w:type="spellEnd"/>
            <w:r w:rsidRPr="002E7D13">
              <w:rPr>
                <w:b/>
                <w:sz w:val="20"/>
                <w:szCs w:val="20"/>
              </w:rPr>
              <w:t>-мель,</w:t>
            </w:r>
          </w:p>
          <w:p w:rsidR="004F6A5B" w:rsidRPr="002E7D13" w:rsidRDefault="004F6A5B" w:rsidP="009B1744">
            <w:pPr>
              <w:spacing w:after="0" w:line="240" w:lineRule="auto"/>
              <w:jc w:val="center"/>
              <w:rPr>
                <w:b/>
                <w:sz w:val="20"/>
                <w:szCs w:val="20"/>
              </w:rPr>
            </w:pPr>
            <w:r w:rsidRPr="002E7D13">
              <w:rPr>
                <w:b/>
                <w:sz w:val="20"/>
                <w:szCs w:val="20"/>
              </w:rPr>
              <w:t>га</w:t>
            </w:r>
          </w:p>
        </w:tc>
        <w:tc>
          <w:tcPr>
            <w:tcW w:w="803" w:type="pct"/>
            <w:shd w:val="clear" w:color="auto" w:fill="auto"/>
            <w:vAlign w:val="center"/>
          </w:tcPr>
          <w:p w:rsidR="004F6A5B" w:rsidRPr="002E7D13" w:rsidRDefault="004F6A5B" w:rsidP="009B1744">
            <w:pPr>
              <w:spacing w:after="0" w:line="240" w:lineRule="auto"/>
              <w:jc w:val="center"/>
              <w:rPr>
                <w:b/>
                <w:sz w:val="20"/>
                <w:szCs w:val="20"/>
              </w:rPr>
            </w:pPr>
            <w:proofErr w:type="gramStart"/>
            <w:r w:rsidRPr="002E7D13">
              <w:rPr>
                <w:b/>
                <w:sz w:val="20"/>
                <w:szCs w:val="20"/>
              </w:rPr>
              <w:t>Кадастровый</w:t>
            </w:r>
            <w:proofErr w:type="gramEnd"/>
            <w:r w:rsidRPr="002E7D13">
              <w:rPr>
                <w:b/>
                <w:sz w:val="20"/>
                <w:szCs w:val="20"/>
              </w:rPr>
              <w:t xml:space="preserve"> № земельного участка</w:t>
            </w:r>
          </w:p>
        </w:tc>
        <w:tc>
          <w:tcPr>
            <w:tcW w:w="607" w:type="pct"/>
            <w:shd w:val="clear" w:color="auto" w:fill="auto"/>
            <w:vAlign w:val="center"/>
          </w:tcPr>
          <w:p w:rsidR="004F6A5B" w:rsidRPr="002E7D13" w:rsidRDefault="004F6A5B" w:rsidP="009B1744">
            <w:pPr>
              <w:spacing w:after="0" w:line="240" w:lineRule="auto"/>
              <w:jc w:val="center"/>
              <w:rPr>
                <w:b/>
                <w:sz w:val="20"/>
                <w:szCs w:val="20"/>
              </w:rPr>
            </w:pPr>
            <w:proofErr w:type="spellStart"/>
            <w:proofErr w:type="gramStart"/>
            <w:r w:rsidRPr="002E7D13">
              <w:rPr>
                <w:b/>
                <w:sz w:val="20"/>
                <w:szCs w:val="20"/>
              </w:rPr>
              <w:t>Собствен-ность</w:t>
            </w:r>
            <w:proofErr w:type="spellEnd"/>
            <w:proofErr w:type="gramEnd"/>
          </w:p>
          <w:p w:rsidR="004F6A5B" w:rsidRPr="002E7D13" w:rsidRDefault="004F6A5B" w:rsidP="009B1744">
            <w:pPr>
              <w:spacing w:after="0" w:line="240" w:lineRule="auto"/>
              <w:jc w:val="center"/>
              <w:rPr>
                <w:b/>
                <w:sz w:val="20"/>
                <w:szCs w:val="20"/>
              </w:rPr>
            </w:pPr>
          </w:p>
        </w:tc>
        <w:tc>
          <w:tcPr>
            <w:tcW w:w="841" w:type="pct"/>
            <w:shd w:val="clear" w:color="auto" w:fill="auto"/>
            <w:vAlign w:val="center"/>
          </w:tcPr>
          <w:p w:rsidR="004F6A5B" w:rsidRPr="002E7D13" w:rsidRDefault="004F6A5B" w:rsidP="009B1744">
            <w:pPr>
              <w:spacing w:after="0" w:line="240" w:lineRule="auto"/>
              <w:jc w:val="center"/>
              <w:rPr>
                <w:b/>
                <w:sz w:val="20"/>
                <w:szCs w:val="20"/>
              </w:rPr>
            </w:pPr>
            <w:r w:rsidRPr="002E7D13">
              <w:rPr>
                <w:b/>
                <w:sz w:val="20"/>
                <w:szCs w:val="20"/>
              </w:rPr>
              <w:t>Планируемое</w:t>
            </w:r>
          </w:p>
          <w:p w:rsidR="004F6A5B" w:rsidRPr="002E7D13" w:rsidRDefault="004F6A5B" w:rsidP="009B1744">
            <w:pPr>
              <w:spacing w:after="0" w:line="240" w:lineRule="auto"/>
              <w:jc w:val="center"/>
              <w:rPr>
                <w:b/>
                <w:sz w:val="20"/>
                <w:szCs w:val="20"/>
              </w:rPr>
            </w:pPr>
            <w:r w:rsidRPr="002E7D13">
              <w:rPr>
                <w:b/>
                <w:sz w:val="20"/>
                <w:szCs w:val="20"/>
              </w:rPr>
              <w:t>использование</w:t>
            </w:r>
          </w:p>
        </w:tc>
        <w:tc>
          <w:tcPr>
            <w:tcW w:w="533" w:type="pct"/>
            <w:shd w:val="clear" w:color="auto" w:fill="auto"/>
            <w:vAlign w:val="center"/>
          </w:tcPr>
          <w:p w:rsidR="004F6A5B" w:rsidRPr="002E7D13" w:rsidRDefault="004F6A5B" w:rsidP="009B1744">
            <w:pPr>
              <w:spacing w:after="0" w:line="240" w:lineRule="auto"/>
              <w:jc w:val="center"/>
              <w:rPr>
                <w:b/>
                <w:sz w:val="20"/>
                <w:szCs w:val="20"/>
              </w:rPr>
            </w:pPr>
            <w:r w:rsidRPr="002E7D13">
              <w:rPr>
                <w:b/>
                <w:sz w:val="20"/>
                <w:szCs w:val="20"/>
              </w:rPr>
              <w:t xml:space="preserve">Срок </w:t>
            </w:r>
            <w:proofErr w:type="spellStart"/>
            <w:proofErr w:type="gramStart"/>
            <w:r w:rsidRPr="002E7D13">
              <w:rPr>
                <w:b/>
                <w:sz w:val="20"/>
                <w:szCs w:val="20"/>
              </w:rPr>
              <w:t>реализа-ции</w:t>
            </w:r>
            <w:proofErr w:type="spellEnd"/>
            <w:proofErr w:type="gramEnd"/>
          </w:p>
        </w:tc>
        <w:tc>
          <w:tcPr>
            <w:tcW w:w="960" w:type="pct"/>
            <w:shd w:val="clear" w:color="auto" w:fill="auto"/>
            <w:vAlign w:val="center"/>
          </w:tcPr>
          <w:p w:rsidR="004F6A5B" w:rsidRPr="002E7D13" w:rsidRDefault="004F6A5B" w:rsidP="009B1744">
            <w:pPr>
              <w:spacing w:after="0" w:line="240" w:lineRule="auto"/>
              <w:jc w:val="center"/>
              <w:rPr>
                <w:b/>
                <w:sz w:val="20"/>
                <w:szCs w:val="20"/>
              </w:rPr>
            </w:pPr>
            <w:r w:rsidRPr="002E7D13">
              <w:rPr>
                <w:b/>
                <w:sz w:val="20"/>
                <w:szCs w:val="20"/>
              </w:rPr>
              <w:t xml:space="preserve">Планируемая </w:t>
            </w:r>
            <w:r w:rsidR="00D20997" w:rsidRPr="002E7D13">
              <w:rPr>
                <w:b/>
                <w:sz w:val="20"/>
                <w:szCs w:val="20"/>
              </w:rPr>
              <w:t>функциональная</w:t>
            </w:r>
            <w:r w:rsidRPr="002E7D13">
              <w:rPr>
                <w:b/>
                <w:sz w:val="20"/>
                <w:szCs w:val="20"/>
              </w:rPr>
              <w:t xml:space="preserve"> зона</w:t>
            </w:r>
          </w:p>
        </w:tc>
      </w:tr>
      <w:tr w:rsidR="004F6A5B" w:rsidRPr="002E7D13" w:rsidTr="008D26CB">
        <w:trPr>
          <w:jc w:val="center"/>
        </w:trPr>
        <w:tc>
          <w:tcPr>
            <w:tcW w:w="878" w:type="pct"/>
            <w:shd w:val="clear" w:color="auto" w:fill="auto"/>
            <w:vAlign w:val="center"/>
          </w:tcPr>
          <w:p w:rsidR="004F6A5B" w:rsidRPr="002E7D13" w:rsidRDefault="004F6A5B" w:rsidP="009B1744">
            <w:pPr>
              <w:snapToGrid w:val="0"/>
              <w:jc w:val="center"/>
              <w:rPr>
                <w:sz w:val="20"/>
                <w:szCs w:val="20"/>
              </w:rPr>
            </w:pPr>
            <w:r w:rsidRPr="002E7D13">
              <w:rPr>
                <w:sz w:val="20"/>
                <w:szCs w:val="20"/>
              </w:rPr>
              <w:t>вблизи д. Березовка</w:t>
            </w:r>
          </w:p>
        </w:tc>
        <w:tc>
          <w:tcPr>
            <w:tcW w:w="378" w:type="pct"/>
            <w:shd w:val="clear" w:color="auto" w:fill="auto"/>
            <w:vAlign w:val="center"/>
          </w:tcPr>
          <w:p w:rsidR="004F6A5B" w:rsidRPr="002E7D13" w:rsidRDefault="004F6A5B" w:rsidP="009C4E3A">
            <w:pPr>
              <w:snapToGrid w:val="0"/>
              <w:jc w:val="center"/>
              <w:rPr>
                <w:sz w:val="20"/>
                <w:szCs w:val="20"/>
              </w:rPr>
            </w:pPr>
            <w:r w:rsidRPr="002E7D13">
              <w:rPr>
                <w:sz w:val="20"/>
                <w:szCs w:val="20"/>
              </w:rPr>
              <w:t>4,0</w:t>
            </w:r>
          </w:p>
        </w:tc>
        <w:tc>
          <w:tcPr>
            <w:tcW w:w="803" w:type="pct"/>
            <w:shd w:val="clear" w:color="auto" w:fill="auto"/>
            <w:vAlign w:val="center"/>
          </w:tcPr>
          <w:p w:rsidR="004F6A5B" w:rsidRPr="002E7D13" w:rsidRDefault="004F6A5B" w:rsidP="009C4E3A">
            <w:pPr>
              <w:jc w:val="center"/>
              <w:rPr>
                <w:sz w:val="20"/>
                <w:szCs w:val="20"/>
              </w:rPr>
            </w:pPr>
          </w:p>
          <w:p w:rsidR="004F6A5B" w:rsidRPr="002E7D13" w:rsidRDefault="004F6A5B" w:rsidP="009C4E3A">
            <w:pPr>
              <w:jc w:val="center"/>
              <w:rPr>
                <w:sz w:val="20"/>
                <w:szCs w:val="20"/>
              </w:rPr>
            </w:pPr>
            <w:r w:rsidRPr="002E7D13">
              <w:rPr>
                <w:sz w:val="20"/>
                <w:szCs w:val="20"/>
              </w:rPr>
              <w:t>40:13:100308:5</w:t>
            </w:r>
          </w:p>
          <w:p w:rsidR="004F6A5B" w:rsidRPr="002E7D13" w:rsidRDefault="004F6A5B" w:rsidP="009C4E3A">
            <w:pPr>
              <w:spacing w:after="0"/>
              <w:jc w:val="center"/>
              <w:rPr>
                <w:sz w:val="20"/>
                <w:szCs w:val="20"/>
              </w:rPr>
            </w:pPr>
          </w:p>
        </w:tc>
        <w:tc>
          <w:tcPr>
            <w:tcW w:w="607" w:type="pct"/>
            <w:shd w:val="clear" w:color="auto" w:fill="auto"/>
            <w:vAlign w:val="center"/>
          </w:tcPr>
          <w:p w:rsidR="004F6A5B" w:rsidRPr="002E7D13" w:rsidRDefault="004F6A5B" w:rsidP="009C4E3A">
            <w:pPr>
              <w:snapToGrid w:val="0"/>
              <w:jc w:val="center"/>
              <w:rPr>
                <w:color w:val="FF0000"/>
                <w:sz w:val="20"/>
                <w:szCs w:val="20"/>
              </w:rPr>
            </w:pPr>
            <w:r w:rsidRPr="002E7D13">
              <w:rPr>
                <w:sz w:val="20"/>
                <w:szCs w:val="20"/>
              </w:rPr>
              <w:t>частная</w:t>
            </w:r>
          </w:p>
        </w:tc>
        <w:tc>
          <w:tcPr>
            <w:tcW w:w="841" w:type="pct"/>
            <w:shd w:val="clear" w:color="auto" w:fill="auto"/>
            <w:vAlign w:val="center"/>
          </w:tcPr>
          <w:p w:rsidR="004F6A5B" w:rsidRPr="002E7D13" w:rsidRDefault="004F6A5B" w:rsidP="009C4E3A">
            <w:pPr>
              <w:snapToGrid w:val="0"/>
              <w:jc w:val="center"/>
              <w:rPr>
                <w:sz w:val="20"/>
                <w:szCs w:val="20"/>
              </w:rPr>
            </w:pPr>
            <w:r w:rsidRPr="002E7D13">
              <w:rPr>
                <w:sz w:val="20"/>
                <w:szCs w:val="20"/>
              </w:rPr>
              <w:t xml:space="preserve"> производство</w:t>
            </w:r>
          </w:p>
        </w:tc>
        <w:tc>
          <w:tcPr>
            <w:tcW w:w="533" w:type="pct"/>
            <w:shd w:val="clear" w:color="auto" w:fill="auto"/>
            <w:vAlign w:val="center"/>
          </w:tcPr>
          <w:p w:rsidR="004F6A5B" w:rsidRPr="002E7D13" w:rsidRDefault="004F6A5B" w:rsidP="004F6A5B">
            <w:pPr>
              <w:jc w:val="center"/>
              <w:rPr>
                <w:sz w:val="20"/>
                <w:szCs w:val="20"/>
              </w:rPr>
            </w:pPr>
            <w:r w:rsidRPr="002E7D13">
              <w:rPr>
                <w:sz w:val="20"/>
                <w:szCs w:val="20"/>
              </w:rPr>
              <w:t>2021-2031</w:t>
            </w:r>
          </w:p>
        </w:tc>
        <w:tc>
          <w:tcPr>
            <w:tcW w:w="960" w:type="pct"/>
            <w:shd w:val="clear" w:color="auto" w:fill="auto"/>
            <w:vAlign w:val="center"/>
          </w:tcPr>
          <w:p w:rsidR="004F6A5B" w:rsidRPr="002E7D13" w:rsidRDefault="00D20997" w:rsidP="004F6A5B">
            <w:pPr>
              <w:jc w:val="center"/>
              <w:rPr>
                <w:sz w:val="20"/>
                <w:szCs w:val="20"/>
                <w:lang w:eastAsia="ru-RU"/>
              </w:rPr>
            </w:pPr>
            <w:r w:rsidRPr="002E7D13">
              <w:rPr>
                <w:sz w:val="20"/>
                <w:szCs w:val="20"/>
                <w:lang w:eastAsia="ru-RU"/>
              </w:rPr>
              <w:t>производственная</w:t>
            </w:r>
          </w:p>
        </w:tc>
      </w:tr>
    </w:tbl>
    <w:p w:rsidR="00571971" w:rsidRPr="002E7D13" w:rsidRDefault="00571971" w:rsidP="00D82450">
      <w:pPr>
        <w:tabs>
          <w:tab w:val="left" w:pos="1815"/>
        </w:tabs>
        <w:rPr>
          <w:sz w:val="20"/>
          <w:szCs w:val="20"/>
          <w:lang w:eastAsia="ru-RU"/>
        </w:rPr>
      </w:pPr>
    </w:p>
    <w:p w:rsidR="00571971" w:rsidRPr="002E7D13" w:rsidRDefault="00571971" w:rsidP="00571971">
      <w:pPr>
        <w:rPr>
          <w:sz w:val="20"/>
          <w:szCs w:val="20"/>
          <w:lang w:eastAsia="ru-RU"/>
        </w:rPr>
      </w:pPr>
    </w:p>
    <w:bookmarkEnd w:id="24"/>
    <w:p w:rsidR="00B93A22" w:rsidRPr="002E7D13" w:rsidRDefault="00B93A22" w:rsidP="00571971">
      <w:pPr>
        <w:rPr>
          <w:sz w:val="20"/>
          <w:szCs w:val="20"/>
        </w:rPr>
      </w:pPr>
    </w:p>
    <w:sectPr w:rsidR="00B93A22" w:rsidRPr="002E7D13" w:rsidSect="00571971">
      <w:pgSz w:w="11906" w:h="16838"/>
      <w:pgMar w:top="993"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6F8" w:rsidRDefault="00E056F8" w:rsidP="00CE5A1B">
      <w:pPr>
        <w:spacing w:after="0" w:line="240" w:lineRule="auto"/>
      </w:pPr>
      <w:r>
        <w:separator/>
      </w:r>
    </w:p>
  </w:endnote>
  <w:endnote w:type="continuationSeparator" w:id="0">
    <w:p w:rsidR="00E056F8" w:rsidRDefault="00E056F8"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altName w:val="Times New Roman"/>
    <w:charset w:val="CC"/>
    <w:family w:val="roman"/>
    <w:pitch w:val="variable"/>
    <w:sig w:usb0="00000001"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8779729"/>
      <w:docPartObj>
        <w:docPartGallery w:val="Page Numbers (Bottom of Page)"/>
        <w:docPartUnique/>
      </w:docPartObj>
    </w:sdtPr>
    <w:sdtEndPr/>
    <w:sdtContent>
      <w:p w:rsidR="00DB02F9" w:rsidRDefault="00061139">
        <w:pPr>
          <w:pStyle w:val="a8"/>
          <w:jc w:val="center"/>
        </w:pPr>
        <w:r>
          <w:fldChar w:fldCharType="begin"/>
        </w:r>
        <w:r>
          <w:instrText xml:space="preserve"> PAGE   \* MERGEFORMAT </w:instrText>
        </w:r>
        <w:r>
          <w:fldChar w:fldCharType="separate"/>
        </w:r>
        <w:r w:rsidR="0052201C">
          <w:rPr>
            <w:noProof/>
          </w:rPr>
          <w:t>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2F9" w:rsidRDefault="00DB02F9">
    <w:pPr>
      <w:pStyle w:val="a8"/>
      <w:jc w:val="center"/>
    </w:pPr>
  </w:p>
  <w:p w:rsidR="00DB02F9" w:rsidRDefault="00DB02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6F8" w:rsidRDefault="00E056F8" w:rsidP="00CE5A1B">
      <w:pPr>
        <w:spacing w:after="0" w:line="240" w:lineRule="auto"/>
      </w:pPr>
      <w:r>
        <w:separator/>
      </w:r>
    </w:p>
  </w:footnote>
  <w:footnote w:type="continuationSeparator" w:id="0">
    <w:p w:rsidR="00E056F8" w:rsidRDefault="00E056F8" w:rsidP="00CE5A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02B16B2"/>
    <w:multiLevelType w:val="hybridMultilevel"/>
    <w:tmpl w:val="BB5EAAC2"/>
    <w:lvl w:ilvl="0" w:tplc="B622D3F0">
      <w:start w:val="3"/>
      <w:numFmt w:val="lowerLetter"/>
      <w:lvlText w:val="%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123B5A"/>
    <w:multiLevelType w:val="multilevel"/>
    <w:tmpl w:val="59E87FA0"/>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6">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8">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2">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7">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8">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1">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3">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4">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4">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BB60FA5"/>
    <w:multiLevelType w:val="multilevel"/>
    <w:tmpl w:val="4EA48368"/>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5C9C1C15"/>
    <w:multiLevelType w:val="hybridMultilevel"/>
    <w:tmpl w:val="D708CD9E"/>
    <w:lvl w:ilvl="0" w:tplc="B1463A4A">
      <w:start w:val="1"/>
      <w:numFmt w:val="decimal"/>
      <w:lvlText w:val="%1."/>
      <w:lvlJc w:val="left"/>
      <w:pPr>
        <w:ind w:left="3195" w:hanging="360"/>
      </w:pPr>
      <w:rPr>
        <w:rFonts w:ascii="Times New Roman" w:hAnsi="Times New Roman" w:cs="Times New Roman" w:hint="default"/>
        <w:sz w:val="22"/>
        <w:szCs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2">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3">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4">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3"/>
  </w:num>
  <w:num w:numId="2">
    <w:abstractNumId w:val="6"/>
  </w:num>
  <w:num w:numId="3">
    <w:abstractNumId w:val="60"/>
  </w:num>
  <w:num w:numId="4">
    <w:abstractNumId w:val="64"/>
  </w:num>
  <w:num w:numId="5">
    <w:abstractNumId w:val="59"/>
  </w:num>
  <w:num w:numId="6">
    <w:abstractNumId w:val="7"/>
  </w:num>
  <w:num w:numId="7">
    <w:abstractNumId w:val="64"/>
  </w:num>
  <w:num w:numId="8">
    <w:abstractNumId w:val="58"/>
  </w:num>
  <w:num w:numId="9">
    <w:abstractNumId w:val="10"/>
  </w:num>
  <w:num w:numId="10">
    <w:abstractNumId w:val="64"/>
  </w:num>
  <w:num w:numId="11">
    <w:abstractNumId w:val="64"/>
  </w:num>
  <w:num w:numId="12">
    <w:abstractNumId w:val="64"/>
  </w:num>
  <w:num w:numId="13">
    <w:abstractNumId w:val="64"/>
  </w:num>
  <w:num w:numId="14">
    <w:abstractNumId w:val="64"/>
  </w:num>
  <w:num w:numId="15">
    <w:abstractNumId w:val="61"/>
  </w:num>
  <w:num w:numId="16">
    <w:abstractNumId w:val="4"/>
  </w:num>
  <w:num w:numId="17">
    <w:abstractNumId w:val="62"/>
  </w:num>
  <w:num w:numId="18">
    <w:abstractNumId w:val="8"/>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13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31E3"/>
    <w:rsid w:val="00073AC2"/>
    <w:rsid w:val="000747DC"/>
    <w:rsid w:val="00074A59"/>
    <w:rsid w:val="0007515A"/>
    <w:rsid w:val="000751E1"/>
    <w:rsid w:val="00075223"/>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303B"/>
    <w:rsid w:val="000939E2"/>
    <w:rsid w:val="00095239"/>
    <w:rsid w:val="000969DC"/>
    <w:rsid w:val="00096A20"/>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5FB0"/>
    <w:rsid w:val="000A6E90"/>
    <w:rsid w:val="000A7AC6"/>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52B2"/>
    <w:rsid w:val="000D6267"/>
    <w:rsid w:val="000D6418"/>
    <w:rsid w:val="000D6B81"/>
    <w:rsid w:val="000D6E9E"/>
    <w:rsid w:val="000D7B5A"/>
    <w:rsid w:val="000E024B"/>
    <w:rsid w:val="000E0887"/>
    <w:rsid w:val="000E0E1E"/>
    <w:rsid w:val="000E0ECB"/>
    <w:rsid w:val="000E269F"/>
    <w:rsid w:val="000E2ABA"/>
    <w:rsid w:val="000E35EF"/>
    <w:rsid w:val="000E53A0"/>
    <w:rsid w:val="000E5A4B"/>
    <w:rsid w:val="000E5BEC"/>
    <w:rsid w:val="000E5FEF"/>
    <w:rsid w:val="000E63CA"/>
    <w:rsid w:val="000E63F0"/>
    <w:rsid w:val="000E6AE3"/>
    <w:rsid w:val="000F0161"/>
    <w:rsid w:val="000F0772"/>
    <w:rsid w:val="000F0CC1"/>
    <w:rsid w:val="000F1AA6"/>
    <w:rsid w:val="000F1D9F"/>
    <w:rsid w:val="000F1E65"/>
    <w:rsid w:val="000F374D"/>
    <w:rsid w:val="000F3CCB"/>
    <w:rsid w:val="000F400F"/>
    <w:rsid w:val="000F4706"/>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BA2"/>
    <w:rsid w:val="001233FA"/>
    <w:rsid w:val="001237BB"/>
    <w:rsid w:val="0012381D"/>
    <w:rsid w:val="00124291"/>
    <w:rsid w:val="00124927"/>
    <w:rsid w:val="00124AB6"/>
    <w:rsid w:val="00125C15"/>
    <w:rsid w:val="00126CBA"/>
    <w:rsid w:val="00131375"/>
    <w:rsid w:val="00131D96"/>
    <w:rsid w:val="00132881"/>
    <w:rsid w:val="00133997"/>
    <w:rsid w:val="00133E64"/>
    <w:rsid w:val="00134768"/>
    <w:rsid w:val="001348BC"/>
    <w:rsid w:val="0013573B"/>
    <w:rsid w:val="001370B3"/>
    <w:rsid w:val="00137252"/>
    <w:rsid w:val="00137891"/>
    <w:rsid w:val="00140ABC"/>
    <w:rsid w:val="001411C8"/>
    <w:rsid w:val="00141509"/>
    <w:rsid w:val="0014283D"/>
    <w:rsid w:val="001431FA"/>
    <w:rsid w:val="0014398A"/>
    <w:rsid w:val="00143F35"/>
    <w:rsid w:val="0014454A"/>
    <w:rsid w:val="00144751"/>
    <w:rsid w:val="0014497E"/>
    <w:rsid w:val="00144D1C"/>
    <w:rsid w:val="00144DA7"/>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45DF"/>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251B"/>
    <w:rsid w:val="00193DED"/>
    <w:rsid w:val="001949CE"/>
    <w:rsid w:val="0019535E"/>
    <w:rsid w:val="001971FD"/>
    <w:rsid w:val="00197F76"/>
    <w:rsid w:val="001A0018"/>
    <w:rsid w:val="001A0C57"/>
    <w:rsid w:val="001A0E46"/>
    <w:rsid w:val="001A147F"/>
    <w:rsid w:val="001A23FB"/>
    <w:rsid w:val="001A2429"/>
    <w:rsid w:val="001A6077"/>
    <w:rsid w:val="001A6DB7"/>
    <w:rsid w:val="001A7428"/>
    <w:rsid w:val="001A7601"/>
    <w:rsid w:val="001B17B4"/>
    <w:rsid w:val="001B1F81"/>
    <w:rsid w:val="001B2C05"/>
    <w:rsid w:val="001B2F2E"/>
    <w:rsid w:val="001B3441"/>
    <w:rsid w:val="001B3510"/>
    <w:rsid w:val="001B4713"/>
    <w:rsid w:val="001B47DA"/>
    <w:rsid w:val="001B4BAD"/>
    <w:rsid w:val="001B4CF3"/>
    <w:rsid w:val="001B57DA"/>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07F"/>
    <w:rsid w:val="0020643E"/>
    <w:rsid w:val="002069D1"/>
    <w:rsid w:val="00207FBE"/>
    <w:rsid w:val="00210E01"/>
    <w:rsid w:val="00210E1B"/>
    <w:rsid w:val="00211201"/>
    <w:rsid w:val="00211AAB"/>
    <w:rsid w:val="002127E5"/>
    <w:rsid w:val="00214176"/>
    <w:rsid w:val="00216342"/>
    <w:rsid w:val="00217439"/>
    <w:rsid w:val="0022333B"/>
    <w:rsid w:val="00223807"/>
    <w:rsid w:val="00223CA8"/>
    <w:rsid w:val="0022411C"/>
    <w:rsid w:val="00224641"/>
    <w:rsid w:val="002250A7"/>
    <w:rsid w:val="002259D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64D6"/>
    <w:rsid w:val="00276578"/>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69CC"/>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12A4"/>
    <w:rsid w:val="002A2757"/>
    <w:rsid w:val="002A299A"/>
    <w:rsid w:val="002A395F"/>
    <w:rsid w:val="002A3D0A"/>
    <w:rsid w:val="002A3EE8"/>
    <w:rsid w:val="002A3FC0"/>
    <w:rsid w:val="002A5471"/>
    <w:rsid w:val="002A551D"/>
    <w:rsid w:val="002A5EC1"/>
    <w:rsid w:val="002A613B"/>
    <w:rsid w:val="002A667D"/>
    <w:rsid w:val="002A7C2C"/>
    <w:rsid w:val="002A7C37"/>
    <w:rsid w:val="002B062E"/>
    <w:rsid w:val="002B13B8"/>
    <w:rsid w:val="002B1E54"/>
    <w:rsid w:val="002B22C8"/>
    <w:rsid w:val="002B3A97"/>
    <w:rsid w:val="002B3F0A"/>
    <w:rsid w:val="002B444F"/>
    <w:rsid w:val="002B47C9"/>
    <w:rsid w:val="002B4A9C"/>
    <w:rsid w:val="002B4F95"/>
    <w:rsid w:val="002B567C"/>
    <w:rsid w:val="002B6C50"/>
    <w:rsid w:val="002C0123"/>
    <w:rsid w:val="002C0200"/>
    <w:rsid w:val="002C0BFE"/>
    <w:rsid w:val="002C130A"/>
    <w:rsid w:val="002C162C"/>
    <w:rsid w:val="002C1DD6"/>
    <w:rsid w:val="002C28C9"/>
    <w:rsid w:val="002C33EF"/>
    <w:rsid w:val="002C4153"/>
    <w:rsid w:val="002C4A2B"/>
    <w:rsid w:val="002C4EB5"/>
    <w:rsid w:val="002C5A4E"/>
    <w:rsid w:val="002C6A5B"/>
    <w:rsid w:val="002C749C"/>
    <w:rsid w:val="002C7D71"/>
    <w:rsid w:val="002D082F"/>
    <w:rsid w:val="002D0972"/>
    <w:rsid w:val="002D1114"/>
    <w:rsid w:val="002D1F41"/>
    <w:rsid w:val="002D22C3"/>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708"/>
    <w:rsid w:val="002E7D13"/>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87F"/>
    <w:rsid w:val="003050D0"/>
    <w:rsid w:val="00305730"/>
    <w:rsid w:val="003058DB"/>
    <w:rsid w:val="00305B32"/>
    <w:rsid w:val="003065A7"/>
    <w:rsid w:val="003067FE"/>
    <w:rsid w:val="00307189"/>
    <w:rsid w:val="00310E8A"/>
    <w:rsid w:val="00310FCB"/>
    <w:rsid w:val="003116BF"/>
    <w:rsid w:val="00311ECA"/>
    <w:rsid w:val="00312C45"/>
    <w:rsid w:val="003143BF"/>
    <w:rsid w:val="003144AB"/>
    <w:rsid w:val="00314A41"/>
    <w:rsid w:val="00314A4B"/>
    <w:rsid w:val="00315682"/>
    <w:rsid w:val="00315791"/>
    <w:rsid w:val="00315A2E"/>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10A"/>
    <w:rsid w:val="0036498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ADF"/>
    <w:rsid w:val="00390B8E"/>
    <w:rsid w:val="00391F23"/>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45CF"/>
    <w:rsid w:val="003A4801"/>
    <w:rsid w:val="003A5D1E"/>
    <w:rsid w:val="003A62BB"/>
    <w:rsid w:val="003A650C"/>
    <w:rsid w:val="003A657A"/>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3240"/>
    <w:rsid w:val="003D3351"/>
    <w:rsid w:val="003D356D"/>
    <w:rsid w:val="003D38AC"/>
    <w:rsid w:val="003D4127"/>
    <w:rsid w:val="003D48D7"/>
    <w:rsid w:val="003D50A8"/>
    <w:rsid w:val="003D57FB"/>
    <w:rsid w:val="003D5B28"/>
    <w:rsid w:val="003D5E72"/>
    <w:rsid w:val="003D63CA"/>
    <w:rsid w:val="003D666C"/>
    <w:rsid w:val="003D6931"/>
    <w:rsid w:val="003D69B0"/>
    <w:rsid w:val="003D6F36"/>
    <w:rsid w:val="003D74BE"/>
    <w:rsid w:val="003E0923"/>
    <w:rsid w:val="003E1484"/>
    <w:rsid w:val="003E182F"/>
    <w:rsid w:val="003E1AF8"/>
    <w:rsid w:val="003E2411"/>
    <w:rsid w:val="003E39FA"/>
    <w:rsid w:val="003E4BE6"/>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3550"/>
    <w:rsid w:val="004036DF"/>
    <w:rsid w:val="00405CA8"/>
    <w:rsid w:val="00405CE6"/>
    <w:rsid w:val="0040615B"/>
    <w:rsid w:val="004067CD"/>
    <w:rsid w:val="00406915"/>
    <w:rsid w:val="00406B15"/>
    <w:rsid w:val="00406E5C"/>
    <w:rsid w:val="00406F48"/>
    <w:rsid w:val="00407ADA"/>
    <w:rsid w:val="00410775"/>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679"/>
    <w:rsid w:val="00452894"/>
    <w:rsid w:val="00454729"/>
    <w:rsid w:val="00454793"/>
    <w:rsid w:val="00454B85"/>
    <w:rsid w:val="004554D4"/>
    <w:rsid w:val="00455B4C"/>
    <w:rsid w:val="00455E73"/>
    <w:rsid w:val="00460AC4"/>
    <w:rsid w:val="00462A80"/>
    <w:rsid w:val="0046505C"/>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49A1"/>
    <w:rsid w:val="00477438"/>
    <w:rsid w:val="004776F9"/>
    <w:rsid w:val="00480670"/>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544"/>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52D"/>
    <w:rsid w:val="004C7D7C"/>
    <w:rsid w:val="004C7E72"/>
    <w:rsid w:val="004D0741"/>
    <w:rsid w:val="004D0E02"/>
    <w:rsid w:val="004D1E82"/>
    <w:rsid w:val="004D2097"/>
    <w:rsid w:val="004D317B"/>
    <w:rsid w:val="004D3632"/>
    <w:rsid w:val="004D38FC"/>
    <w:rsid w:val="004D3C97"/>
    <w:rsid w:val="004D3D57"/>
    <w:rsid w:val="004D5EA0"/>
    <w:rsid w:val="004D6133"/>
    <w:rsid w:val="004D6C29"/>
    <w:rsid w:val="004D6D48"/>
    <w:rsid w:val="004D7017"/>
    <w:rsid w:val="004D75D3"/>
    <w:rsid w:val="004D76B5"/>
    <w:rsid w:val="004D7985"/>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6A5B"/>
    <w:rsid w:val="004F7010"/>
    <w:rsid w:val="005002A2"/>
    <w:rsid w:val="00500806"/>
    <w:rsid w:val="0050134D"/>
    <w:rsid w:val="00502C96"/>
    <w:rsid w:val="00502D09"/>
    <w:rsid w:val="005039D3"/>
    <w:rsid w:val="00505C88"/>
    <w:rsid w:val="00505D71"/>
    <w:rsid w:val="005073F4"/>
    <w:rsid w:val="00507FD9"/>
    <w:rsid w:val="00510900"/>
    <w:rsid w:val="005109E5"/>
    <w:rsid w:val="00511880"/>
    <w:rsid w:val="0051294F"/>
    <w:rsid w:val="00512BFF"/>
    <w:rsid w:val="00514A94"/>
    <w:rsid w:val="00514ED5"/>
    <w:rsid w:val="0051614B"/>
    <w:rsid w:val="005179DE"/>
    <w:rsid w:val="00517AC5"/>
    <w:rsid w:val="00517EB7"/>
    <w:rsid w:val="0052133A"/>
    <w:rsid w:val="0052201C"/>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1971"/>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575B"/>
    <w:rsid w:val="00595D7B"/>
    <w:rsid w:val="00596B9E"/>
    <w:rsid w:val="00597B2E"/>
    <w:rsid w:val="005A0160"/>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54B"/>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3839"/>
    <w:rsid w:val="00613FAB"/>
    <w:rsid w:val="00614FED"/>
    <w:rsid w:val="00616797"/>
    <w:rsid w:val="00617366"/>
    <w:rsid w:val="0061795A"/>
    <w:rsid w:val="00617FD8"/>
    <w:rsid w:val="006204E6"/>
    <w:rsid w:val="00620ACB"/>
    <w:rsid w:val="00620C4C"/>
    <w:rsid w:val="00620F56"/>
    <w:rsid w:val="006217C4"/>
    <w:rsid w:val="00622037"/>
    <w:rsid w:val="00622081"/>
    <w:rsid w:val="00622661"/>
    <w:rsid w:val="00622A12"/>
    <w:rsid w:val="00624BA8"/>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1D26"/>
    <w:rsid w:val="00651E19"/>
    <w:rsid w:val="00652B82"/>
    <w:rsid w:val="00653360"/>
    <w:rsid w:val="00653597"/>
    <w:rsid w:val="00654493"/>
    <w:rsid w:val="0065539B"/>
    <w:rsid w:val="00655853"/>
    <w:rsid w:val="0065676D"/>
    <w:rsid w:val="00656938"/>
    <w:rsid w:val="0065720B"/>
    <w:rsid w:val="006575D2"/>
    <w:rsid w:val="00663560"/>
    <w:rsid w:val="006659AB"/>
    <w:rsid w:val="00666269"/>
    <w:rsid w:val="00666545"/>
    <w:rsid w:val="006667D9"/>
    <w:rsid w:val="006672B2"/>
    <w:rsid w:val="006673E8"/>
    <w:rsid w:val="00670F2E"/>
    <w:rsid w:val="00672404"/>
    <w:rsid w:val="0067286E"/>
    <w:rsid w:val="00672F34"/>
    <w:rsid w:val="00673362"/>
    <w:rsid w:val="00673419"/>
    <w:rsid w:val="00673626"/>
    <w:rsid w:val="00673AF6"/>
    <w:rsid w:val="006742EB"/>
    <w:rsid w:val="0067455C"/>
    <w:rsid w:val="00674790"/>
    <w:rsid w:val="00674D17"/>
    <w:rsid w:val="00674D8C"/>
    <w:rsid w:val="00675B73"/>
    <w:rsid w:val="0067636B"/>
    <w:rsid w:val="0067742A"/>
    <w:rsid w:val="006774A0"/>
    <w:rsid w:val="00677B7E"/>
    <w:rsid w:val="00677F1B"/>
    <w:rsid w:val="00680F67"/>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2D2F"/>
    <w:rsid w:val="006A2FDA"/>
    <w:rsid w:val="006A57F9"/>
    <w:rsid w:val="006A6A23"/>
    <w:rsid w:val="006A7195"/>
    <w:rsid w:val="006A7C29"/>
    <w:rsid w:val="006B0B86"/>
    <w:rsid w:val="006B0FE1"/>
    <w:rsid w:val="006B1F84"/>
    <w:rsid w:val="006B211C"/>
    <w:rsid w:val="006B3067"/>
    <w:rsid w:val="006B56D6"/>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788"/>
    <w:rsid w:val="006D1B3C"/>
    <w:rsid w:val="006D2B28"/>
    <w:rsid w:val="006D2CA7"/>
    <w:rsid w:val="006D2E34"/>
    <w:rsid w:val="006D2FC3"/>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E8F"/>
    <w:rsid w:val="00721ECD"/>
    <w:rsid w:val="007229BD"/>
    <w:rsid w:val="00723351"/>
    <w:rsid w:val="00723BD1"/>
    <w:rsid w:val="00723C0B"/>
    <w:rsid w:val="00724105"/>
    <w:rsid w:val="00724114"/>
    <w:rsid w:val="00724C59"/>
    <w:rsid w:val="007263D2"/>
    <w:rsid w:val="00726715"/>
    <w:rsid w:val="00726AFA"/>
    <w:rsid w:val="00726C12"/>
    <w:rsid w:val="00726F73"/>
    <w:rsid w:val="00727229"/>
    <w:rsid w:val="007303F8"/>
    <w:rsid w:val="00730E03"/>
    <w:rsid w:val="007326B1"/>
    <w:rsid w:val="00732897"/>
    <w:rsid w:val="00732AB7"/>
    <w:rsid w:val="00732ED5"/>
    <w:rsid w:val="007340A6"/>
    <w:rsid w:val="00734850"/>
    <w:rsid w:val="007353FD"/>
    <w:rsid w:val="00735A36"/>
    <w:rsid w:val="00736101"/>
    <w:rsid w:val="00736370"/>
    <w:rsid w:val="00736625"/>
    <w:rsid w:val="00737C1F"/>
    <w:rsid w:val="0074009E"/>
    <w:rsid w:val="0074065F"/>
    <w:rsid w:val="00740ADC"/>
    <w:rsid w:val="00742EC1"/>
    <w:rsid w:val="00743A0B"/>
    <w:rsid w:val="00743B82"/>
    <w:rsid w:val="00744775"/>
    <w:rsid w:val="00744AE7"/>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32EE"/>
    <w:rsid w:val="007C3544"/>
    <w:rsid w:val="007C3AAD"/>
    <w:rsid w:val="007C4D17"/>
    <w:rsid w:val="007C4EE3"/>
    <w:rsid w:val="007C5E95"/>
    <w:rsid w:val="007C640D"/>
    <w:rsid w:val="007C6718"/>
    <w:rsid w:val="007C6FE4"/>
    <w:rsid w:val="007C72C6"/>
    <w:rsid w:val="007C7B09"/>
    <w:rsid w:val="007D039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547"/>
    <w:rsid w:val="00815B35"/>
    <w:rsid w:val="0081739E"/>
    <w:rsid w:val="0081795D"/>
    <w:rsid w:val="00817D41"/>
    <w:rsid w:val="0082043E"/>
    <w:rsid w:val="0082059D"/>
    <w:rsid w:val="008222F9"/>
    <w:rsid w:val="00822493"/>
    <w:rsid w:val="00822EA5"/>
    <w:rsid w:val="00822EA7"/>
    <w:rsid w:val="008233B2"/>
    <w:rsid w:val="0082429F"/>
    <w:rsid w:val="00824A2A"/>
    <w:rsid w:val="008255D0"/>
    <w:rsid w:val="00825642"/>
    <w:rsid w:val="00825F85"/>
    <w:rsid w:val="008301F2"/>
    <w:rsid w:val="00830FC7"/>
    <w:rsid w:val="00831371"/>
    <w:rsid w:val="00831936"/>
    <w:rsid w:val="0083195F"/>
    <w:rsid w:val="00833697"/>
    <w:rsid w:val="00833A55"/>
    <w:rsid w:val="008341EC"/>
    <w:rsid w:val="008344B6"/>
    <w:rsid w:val="0083483F"/>
    <w:rsid w:val="00835886"/>
    <w:rsid w:val="008359F8"/>
    <w:rsid w:val="00835C3A"/>
    <w:rsid w:val="00835D2C"/>
    <w:rsid w:val="00836300"/>
    <w:rsid w:val="00836E9A"/>
    <w:rsid w:val="0083758A"/>
    <w:rsid w:val="00837FA0"/>
    <w:rsid w:val="00840047"/>
    <w:rsid w:val="00840070"/>
    <w:rsid w:val="00840559"/>
    <w:rsid w:val="00840A8A"/>
    <w:rsid w:val="0084402D"/>
    <w:rsid w:val="0084571C"/>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296C"/>
    <w:rsid w:val="00862FF8"/>
    <w:rsid w:val="008660CC"/>
    <w:rsid w:val="008669B3"/>
    <w:rsid w:val="008709DA"/>
    <w:rsid w:val="008712D2"/>
    <w:rsid w:val="00871C8E"/>
    <w:rsid w:val="00871F15"/>
    <w:rsid w:val="008727F3"/>
    <w:rsid w:val="00872EBE"/>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6DC6"/>
    <w:rsid w:val="00897043"/>
    <w:rsid w:val="008972FF"/>
    <w:rsid w:val="008973BD"/>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6CB"/>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3CF9"/>
    <w:rsid w:val="008E4095"/>
    <w:rsid w:val="008E4784"/>
    <w:rsid w:val="008E4ADA"/>
    <w:rsid w:val="008E51A4"/>
    <w:rsid w:val="008E5C92"/>
    <w:rsid w:val="008E6806"/>
    <w:rsid w:val="008E72FE"/>
    <w:rsid w:val="008F10D5"/>
    <w:rsid w:val="008F359F"/>
    <w:rsid w:val="008F40B6"/>
    <w:rsid w:val="008F42D6"/>
    <w:rsid w:val="008F47F7"/>
    <w:rsid w:val="008F5259"/>
    <w:rsid w:val="008F68DD"/>
    <w:rsid w:val="0090030E"/>
    <w:rsid w:val="00900E57"/>
    <w:rsid w:val="009016FC"/>
    <w:rsid w:val="00901C12"/>
    <w:rsid w:val="009031DE"/>
    <w:rsid w:val="00903A32"/>
    <w:rsid w:val="00903BBB"/>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44D"/>
    <w:rsid w:val="00942767"/>
    <w:rsid w:val="009432A2"/>
    <w:rsid w:val="0094385F"/>
    <w:rsid w:val="0094455E"/>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7C12"/>
    <w:rsid w:val="00967C5A"/>
    <w:rsid w:val="00967F71"/>
    <w:rsid w:val="00970E18"/>
    <w:rsid w:val="00970F52"/>
    <w:rsid w:val="0097166D"/>
    <w:rsid w:val="009717D3"/>
    <w:rsid w:val="0097332B"/>
    <w:rsid w:val="0097391D"/>
    <w:rsid w:val="00974049"/>
    <w:rsid w:val="00975CCE"/>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730"/>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1744"/>
    <w:rsid w:val="009B2BEA"/>
    <w:rsid w:val="009B301F"/>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24C1"/>
    <w:rsid w:val="009D24EC"/>
    <w:rsid w:val="009D2AD7"/>
    <w:rsid w:val="009D4F3D"/>
    <w:rsid w:val="009D50DB"/>
    <w:rsid w:val="009D6008"/>
    <w:rsid w:val="009D6C8D"/>
    <w:rsid w:val="009D6D7A"/>
    <w:rsid w:val="009D79C8"/>
    <w:rsid w:val="009E035C"/>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516"/>
    <w:rsid w:val="00A16F28"/>
    <w:rsid w:val="00A171DF"/>
    <w:rsid w:val="00A20264"/>
    <w:rsid w:val="00A20842"/>
    <w:rsid w:val="00A208DD"/>
    <w:rsid w:val="00A20AA6"/>
    <w:rsid w:val="00A2131C"/>
    <w:rsid w:val="00A222BB"/>
    <w:rsid w:val="00A22FA9"/>
    <w:rsid w:val="00A233CC"/>
    <w:rsid w:val="00A25A0F"/>
    <w:rsid w:val="00A25AE4"/>
    <w:rsid w:val="00A25DB3"/>
    <w:rsid w:val="00A2632C"/>
    <w:rsid w:val="00A26A17"/>
    <w:rsid w:val="00A2776B"/>
    <w:rsid w:val="00A27C5D"/>
    <w:rsid w:val="00A30E65"/>
    <w:rsid w:val="00A32137"/>
    <w:rsid w:val="00A32160"/>
    <w:rsid w:val="00A32227"/>
    <w:rsid w:val="00A35225"/>
    <w:rsid w:val="00A3522A"/>
    <w:rsid w:val="00A3534B"/>
    <w:rsid w:val="00A354F7"/>
    <w:rsid w:val="00A36266"/>
    <w:rsid w:val="00A363E4"/>
    <w:rsid w:val="00A36D9A"/>
    <w:rsid w:val="00A374F8"/>
    <w:rsid w:val="00A37BDB"/>
    <w:rsid w:val="00A401B5"/>
    <w:rsid w:val="00A409A6"/>
    <w:rsid w:val="00A40BC7"/>
    <w:rsid w:val="00A40DFF"/>
    <w:rsid w:val="00A41111"/>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77E"/>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49D8"/>
    <w:rsid w:val="00AD50AD"/>
    <w:rsid w:val="00AD5C15"/>
    <w:rsid w:val="00AD6678"/>
    <w:rsid w:val="00AD7303"/>
    <w:rsid w:val="00AD75BC"/>
    <w:rsid w:val="00AD7794"/>
    <w:rsid w:val="00AD7D8C"/>
    <w:rsid w:val="00AD7FC2"/>
    <w:rsid w:val="00AE06A6"/>
    <w:rsid w:val="00AE1311"/>
    <w:rsid w:val="00AE170C"/>
    <w:rsid w:val="00AE18B2"/>
    <w:rsid w:val="00AE2AD1"/>
    <w:rsid w:val="00AE2B87"/>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B4E"/>
    <w:rsid w:val="00AF3CF4"/>
    <w:rsid w:val="00AF4A00"/>
    <w:rsid w:val="00AF66C6"/>
    <w:rsid w:val="00AF67C5"/>
    <w:rsid w:val="00AF6EAB"/>
    <w:rsid w:val="00AF7A5B"/>
    <w:rsid w:val="00B00AEA"/>
    <w:rsid w:val="00B00F0D"/>
    <w:rsid w:val="00B01B44"/>
    <w:rsid w:val="00B0207C"/>
    <w:rsid w:val="00B020C5"/>
    <w:rsid w:val="00B024B2"/>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25286"/>
    <w:rsid w:val="00B300A1"/>
    <w:rsid w:val="00B32052"/>
    <w:rsid w:val="00B32450"/>
    <w:rsid w:val="00B33D34"/>
    <w:rsid w:val="00B341B5"/>
    <w:rsid w:val="00B34353"/>
    <w:rsid w:val="00B344EA"/>
    <w:rsid w:val="00B356EE"/>
    <w:rsid w:val="00B35C11"/>
    <w:rsid w:val="00B35C36"/>
    <w:rsid w:val="00B3651D"/>
    <w:rsid w:val="00B36A63"/>
    <w:rsid w:val="00B3760A"/>
    <w:rsid w:val="00B40887"/>
    <w:rsid w:val="00B41E3B"/>
    <w:rsid w:val="00B428F7"/>
    <w:rsid w:val="00B42F8B"/>
    <w:rsid w:val="00B44ED5"/>
    <w:rsid w:val="00B45041"/>
    <w:rsid w:val="00B45252"/>
    <w:rsid w:val="00B45BBE"/>
    <w:rsid w:val="00B45DE1"/>
    <w:rsid w:val="00B47559"/>
    <w:rsid w:val="00B5044E"/>
    <w:rsid w:val="00B510C3"/>
    <w:rsid w:val="00B51289"/>
    <w:rsid w:val="00B520F6"/>
    <w:rsid w:val="00B53003"/>
    <w:rsid w:val="00B531A4"/>
    <w:rsid w:val="00B53DD1"/>
    <w:rsid w:val="00B56323"/>
    <w:rsid w:val="00B574ED"/>
    <w:rsid w:val="00B57550"/>
    <w:rsid w:val="00B57F5F"/>
    <w:rsid w:val="00B610C7"/>
    <w:rsid w:val="00B613F6"/>
    <w:rsid w:val="00B62520"/>
    <w:rsid w:val="00B62D03"/>
    <w:rsid w:val="00B630EE"/>
    <w:rsid w:val="00B63C55"/>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9D9"/>
    <w:rsid w:val="00B74F3C"/>
    <w:rsid w:val="00B754DE"/>
    <w:rsid w:val="00B757FF"/>
    <w:rsid w:val="00B75B54"/>
    <w:rsid w:val="00B75BF1"/>
    <w:rsid w:val="00B765AB"/>
    <w:rsid w:val="00B76D36"/>
    <w:rsid w:val="00B76D3B"/>
    <w:rsid w:val="00B77012"/>
    <w:rsid w:val="00B80907"/>
    <w:rsid w:val="00B82374"/>
    <w:rsid w:val="00B830EE"/>
    <w:rsid w:val="00B83E5C"/>
    <w:rsid w:val="00B85558"/>
    <w:rsid w:val="00B85975"/>
    <w:rsid w:val="00B85A36"/>
    <w:rsid w:val="00B85D51"/>
    <w:rsid w:val="00B86662"/>
    <w:rsid w:val="00B86A30"/>
    <w:rsid w:val="00B86E51"/>
    <w:rsid w:val="00B877C3"/>
    <w:rsid w:val="00B90FFE"/>
    <w:rsid w:val="00B91D3E"/>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6A43"/>
    <w:rsid w:val="00BB6A57"/>
    <w:rsid w:val="00BB6CDF"/>
    <w:rsid w:val="00BB71E5"/>
    <w:rsid w:val="00BB7440"/>
    <w:rsid w:val="00BB7473"/>
    <w:rsid w:val="00BC0D30"/>
    <w:rsid w:val="00BC0D50"/>
    <w:rsid w:val="00BC169F"/>
    <w:rsid w:val="00BC2695"/>
    <w:rsid w:val="00BC292E"/>
    <w:rsid w:val="00BC2DCD"/>
    <w:rsid w:val="00BC3F09"/>
    <w:rsid w:val="00BC471F"/>
    <w:rsid w:val="00BC4850"/>
    <w:rsid w:val="00BC4A42"/>
    <w:rsid w:val="00BC521A"/>
    <w:rsid w:val="00BC5419"/>
    <w:rsid w:val="00BC5B89"/>
    <w:rsid w:val="00BC6CFC"/>
    <w:rsid w:val="00BC6D48"/>
    <w:rsid w:val="00BC7335"/>
    <w:rsid w:val="00BC74D0"/>
    <w:rsid w:val="00BD04C7"/>
    <w:rsid w:val="00BD08A2"/>
    <w:rsid w:val="00BD0A98"/>
    <w:rsid w:val="00BD107D"/>
    <w:rsid w:val="00BD1B79"/>
    <w:rsid w:val="00BD2D4C"/>
    <w:rsid w:val="00BD3B6A"/>
    <w:rsid w:val="00BD3FB8"/>
    <w:rsid w:val="00BD4B67"/>
    <w:rsid w:val="00BD5AE4"/>
    <w:rsid w:val="00BD7981"/>
    <w:rsid w:val="00BD7C04"/>
    <w:rsid w:val="00BE1268"/>
    <w:rsid w:val="00BE3AB0"/>
    <w:rsid w:val="00BE3CD8"/>
    <w:rsid w:val="00BE4030"/>
    <w:rsid w:val="00BE581F"/>
    <w:rsid w:val="00BE6270"/>
    <w:rsid w:val="00BE675E"/>
    <w:rsid w:val="00BE68CE"/>
    <w:rsid w:val="00BE6FE8"/>
    <w:rsid w:val="00BE7F18"/>
    <w:rsid w:val="00BF17A2"/>
    <w:rsid w:val="00BF1AFE"/>
    <w:rsid w:val="00BF2E53"/>
    <w:rsid w:val="00BF4C4F"/>
    <w:rsid w:val="00BF4D2A"/>
    <w:rsid w:val="00BF583B"/>
    <w:rsid w:val="00BF5A9A"/>
    <w:rsid w:val="00BF5ACC"/>
    <w:rsid w:val="00BF5F72"/>
    <w:rsid w:val="00BF6E9E"/>
    <w:rsid w:val="00BF781A"/>
    <w:rsid w:val="00BF78B3"/>
    <w:rsid w:val="00C008C0"/>
    <w:rsid w:val="00C0096D"/>
    <w:rsid w:val="00C00AD2"/>
    <w:rsid w:val="00C01B50"/>
    <w:rsid w:val="00C01EF2"/>
    <w:rsid w:val="00C02168"/>
    <w:rsid w:val="00C040BA"/>
    <w:rsid w:val="00C1029A"/>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41B2"/>
    <w:rsid w:val="00C34266"/>
    <w:rsid w:val="00C347EE"/>
    <w:rsid w:val="00C35E48"/>
    <w:rsid w:val="00C37140"/>
    <w:rsid w:val="00C372E0"/>
    <w:rsid w:val="00C3755C"/>
    <w:rsid w:val="00C37900"/>
    <w:rsid w:val="00C40800"/>
    <w:rsid w:val="00C40EA1"/>
    <w:rsid w:val="00C412EF"/>
    <w:rsid w:val="00C42169"/>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536C"/>
    <w:rsid w:val="00C6563D"/>
    <w:rsid w:val="00C65742"/>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398"/>
    <w:rsid w:val="00CE5959"/>
    <w:rsid w:val="00CE5A1B"/>
    <w:rsid w:val="00CE644D"/>
    <w:rsid w:val="00CF0002"/>
    <w:rsid w:val="00CF0F55"/>
    <w:rsid w:val="00CF1381"/>
    <w:rsid w:val="00CF1476"/>
    <w:rsid w:val="00CF15DE"/>
    <w:rsid w:val="00CF2027"/>
    <w:rsid w:val="00CF2357"/>
    <w:rsid w:val="00CF2E4A"/>
    <w:rsid w:val="00CF2F79"/>
    <w:rsid w:val="00CF4290"/>
    <w:rsid w:val="00CF46A6"/>
    <w:rsid w:val="00CF4AB6"/>
    <w:rsid w:val="00CF506F"/>
    <w:rsid w:val="00CF5857"/>
    <w:rsid w:val="00CF5F19"/>
    <w:rsid w:val="00CF6B10"/>
    <w:rsid w:val="00CF78B1"/>
    <w:rsid w:val="00D00138"/>
    <w:rsid w:val="00D003BF"/>
    <w:rsid w:val="00D02212"/>
    <w:rsid w:val="00D02CE4"/>
    <w:rsid w:val="00D03895"/>
    <w:rsid w:val="00D03E20"/>
    <w:rsid w:val="00D045A0"/>
    <w:rsid w:val="00D065ED"/>
    <w:rsid w:val="00D06917"/>
    <w:rsid w:val="00D06DC0"/>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997"/>
    <w:rsid w:val="00D20C20"/>
    <w:rsid w:val="00D20E16"/>
    <w:rsid w:val="00D20F60"/>
    <w:rsid w:val="00D212B6"/>
    <w:rsid w:val="00D21DAD"/>
    <w:rsid w:val="00D2242B"/>
    <w:rsid w:val="00D22B32"/>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59AB"/>
    <w:rsid w:val="00D61B04"/>
    <w:rsid w:val="00D625E7"/>
    <w:rsid w:val="00D6267A"/>
    <w:rsid w:val="00D62BAD"/>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450"/>
    <w:rsid w:val="00D8288F"/>
    <w:rsid w:val="00D844C4"/>
    <w:rsid w:val="00D8480A"/>
    <w:rsid w:val="00D84CC2"/>
    <w:rsid w:val="00D84F93"/>
    <w:rsid w:val="00D85C60"/>
    <w:rsid w:val="00D8738A"/>
    <w:rsid w:val="00D875C7"/>
    <w:rsid w:val="00D877BC"/>
    <w:rsid w:val="00D9024A"/>
    <w:rsid w:val="00D90395"/>
    <w:rsid w:val="00D90583"/>
    <w:rsid w:val="00D90E4D"/>
    <w:rsid w:val="00D90F94"/>
    <w:rsid w:val="00D91B1A"/>
    <w:rsid w:val="00D92207"/>
    <w:rsid w:val="00D92B5B"/>
    <w:rsid w:val="00D94563"/>
    <w:rsid w:val="00D95503"/>
    <w:rsid w:val="00D95BC5"/>
    <w:rsid w:val="00DA0FE1"/>
    <w:rsid w:val="00DA119A"/>
    <w:rsid w:val="00DA1946"/>
    <w:rsid w:val="00DA2C21"/>
    <w:rsid w:val="00DA37A2"/>
    <w:rsid w:val="00DA422C"/>
    <w:rsid w:val="00DA4413"/>
    <w:rsid w:val="00DA4A84"/>
    <w:rsid w:val="00DA76AC"/>
    <w:rsid w:val="00DB02F9"/>
    <w:rsid w:val="00DB0BAD"/>
    <w:rsid w:val="00DB1171"/>
    <w:rsid w:val="00DB1203"/>
    <w:rsid w:val="00DB13B6"/>
    <w:rsid w:val="00DB1C9D"/>
    <w:rsid w:val="00DB2550"/>
    <w:rsid w:val="00DB2603"/>
    <w:rsid w:val="00DB27F8"/>
    <w:rsid w:val="00DB3F72"/>
    <w:rsid w:val="00DB5126"/>
    <w:rsid w:val="00DB58FC"/>
    <w:rsid w:val="00DB5E69"/>
    <w:rsid w:val="00DB6AC9"/>
    <w:rsid w:val="00DB7459"/>
    <w:rsid w:val="00DB7F36"/>
    <w:rsid w:val="00DC0D20"/>
    <w:rsid w:val="00DC0D6C"/>
    <w:rsid w:val="00DC1283"/>
    <w:rsid w:val="00DC2573"/>
    <w:rsid w:val="00DC4497"/>
    <w:rsid w:val="00DC4A88"/>
    <w:rsid w:val="00DC5881"/>
    <w:rsid w:val="00DC6495"/>
    <w:rsid w:val="00DC6543"/>
    <w:rsid w:val="00DC6602"/>
    <w:rsid w:val="00DC674D"/>
    <w:rsid w:val="00DC7F09"/>
    <w:rsid w:val="00DD04C9"/>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47EF"/>
    <w:rsid w:val="00DE7DDB"/>
    <w:rsid w:val="00DF1BCD"/>
    <w:rsid w:val="00DF3861"/>
    <w:rsid w:val="00DF3A54"/>
    <w:rsid w:val="00DF538A"/>
    <w:rsid w:val="00DF55C1"/>
    <w:rsid w:val="00DF5847"/>
    <w:rsid w:val="00DF6F70"/>
    <w:rsid w:val="00E00494"/>
    <w:rsid w:val="00E018D6"/>
    <w:rsid w:val="00E026B0"/>
    <w:rsid w:val="00E02D6A"/>
    <w:rsid w:val="00E0392C"/>
    <w:rsid w:val="00E047C0"/>
    <w:rsid w:val="00E056F8"/>
    <w:rsid w:val="00E06DBB"/>
    <w:rsid w:val="00E07EDF"/>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76BB"/>
    <w:rsid w:val="00E31795"/>
    <w:rsid w:val="00E31901"/>
    <w:rsid w:val="00E3224B"/>
    <w:rsid w:val="00E337EB"/>
    <w:rsid w:val="00E345EF"/>
    <w:rsid w:val="00E34C8C"/>
    <w:rsid w:val="00E36CF4"/>
    <w:rsid w:val="00E36EFF"/>
    <w:rsid w:val="00E37197"/>
    <w:rsid w:val="00E3750C"/>
    <w:rsid w:val="00E37AB7"/>
    <w:rsid w:val="00E37BFF"/>
    <w:rsid w:val="00E37C2F"/>
    <w:rsid w:val="00E37DE2"/>
    <w:rsid w:val="00E40585"/>
    <w:rsid w:val="00E40882"/>
    <w:rsid w:val="00E40997"/>
    <w:rsid w:val="00E40ED9"/>
    <w:rsid w:val="00E4262A"/>
    <w:rsid w:val="00E42A39"/>
    <w:rsid w:val="00E43178"/>
    <w:rsid w:val="00E4374F"/>
    <w:rsid w:val="00E43776"/>
    <w:rsid w:val="00E441E8"/>
    <w:rsid w:val="00E448B2"/>
    <w:rsid w:val="00E44A1F"/>
    <w:rsid w:val="00E45E23"/>
    <w:rsid w:val="00E46217"/>
    <w:rsid w:val="00E465CC"/>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2294"/>
    <w:rsid w:val="00E822F1"/>
    <w:rsid w:val="00E82556"/>
    <w:rsid w:val="00E8289C"/>
    <w:rsid w:val="00E83D8A"/>
    <w:rsid w:val="00E84030"/>
    <w:rsid w:val="00E846D7"/>
    <w:rsid w:val="00E848BE"/>
    <w:rsid w:val="00E84B95"/>
    <w:rsid w:val="00E86A5C"/>
    <w:rsid w:val="00E86E8A"/>
    <w:rsid w:val="00E87B9A"/>
    <w:rsid w:val="00E91C1D"/>
    <w:rsid w:val="00E9263D"/>
    <w:rsid w:val="00E93305"/>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230B"/>
    <w:rsid w:val="00EB4B88"/>
    <w:rsid w:val="00EB57CF"/>
    <w:rsid w:val="00EB5918"/>
    <w:rsid w:val="00EB5BA4"/>
    <w:rsid w:val="00EB70DC"/>
    <w:rsid w:val="00EC088F"/>
    <w:rsid w:val="00EC12F0"/>
    <w:rsid w:val="00EC2958"/>
    <w:rsid w:val="00EC34DC"/>
    <w:rsid w:val="00EC4942"/>
    <w:rsid w:val="00EC5D73"/>
    <w:rsid w:val="00EC6148"/>
    <w:rsid w:val="00EC67AA"/>
    <w:rsid w:val="00EC737D"/>
    <w:rsid w:val="00EC7C73"/>
    <w:rsid w:val="00ED054E"/>
    <w:rsid w:val="00ED0DF0"/>
    <w:rsid w:val="00ED103A"/>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3DB3"/>
    <w:rsid w:val="00F15161"/>
    <w:rsid w:val="00F15857"/>
    <w:rsid w:val="00F15A0C"/>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3BE8"/>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AE2"/>
    <w:rsid w:val="00F47F71"/>
    <w:rsid w:val="00F5083E"/>
    <w:rsid w:val="00F50E8A"/>
    <w:rsid w:val="00F510D3"/>
    <w:rsid w:val="00F51B29"/>
    <w:rsid w:val="00F51C97"/>
    <w:rsid w:val="00F521D7"/>
    <w:rsid w:val="00F53225"/>
    <w:rsid w:val="00F532C1"/>
    <w:rsid w:val="00F53F55"/>
    <w:rsid w:val="00F53F63"/>
    <w:rsid w:val="00F55C28"/>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C0"/>
    <w:rsid w:val="00F72D0F"/>
    <w:rsid w:val="00F74335"/>
    <w:rsid w:val="00F74EB0"/>
    <w:rsid w:val="00F751B9"/>
    <w:rsid w:val="00F75879"/>
    <w:rsid w:val="00F77025"/>
    <w:rsid w:val="00F8033D"/>
    <w:rsid w:val="00F8178C"/>
    <w:rsid w:val="00F82769"/>
    <w:rsid w:val="00F82E8F"/>
    <w:rsid w:val="00F82F5E"/>
    <w:rsid w:val="00F83669"/>
    <w:rsid w:val="00F841D2"/>
    <w:rsid w:val="00F84512"/>
    <w:rsid w:val="00F84546"/>
    <w:rsid w:val="00F84920"/>
    <w:rsid w:val="00F84BA1"/>
    <w:rsid w:val="00F85C93"/>
    <w:rsid w:val="00F86735"/>
    <w:rsid w:val="00F900C2"/>
    <w:rsid w:val="00F9068D"/>
    <w:rsid w:val="00F91C94"/>
    <w:rsid w:val="00F9255F"/>
    <w:rsid w:val="00F934AC"/>
    <w:rsid w:val="00F946D2"/>
    <w:rsid w:val="00F952A9"/>
    <w:rsid w:val="00F963D7"/>
    <w:rsid w:val="00F975E9"/>
    <w:rsid w:val="00F97686"/>
    <w:rsid w:val="00F97791"/>
    <w:rsid w:val="00F97EBB"/>
    <w:rsid w:val="00FA050E"/>
    <w:rsid w:val="00FA0E4E"/>
    <w:rsid w:val="00FA1602"/>
    <w:rsid w:val="00FA1B88"/>
    <w:rsid w:val="00FA32A1"/>
    <w:rsid w:val="00FA3C60"/>
    <w:rsid w:val="00FA426E"/>
    <w:rsid w:val="00FA60FD"/>
    <w:rsid w:val="00FA64F9"/>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1BD5"/>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1"/>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6AD"/>
    <w:rsid w:val="00FE3FB3"/>
    <w:rsid w:val="00FE4646"/>
    <w:rsid w:val="00FE4868"/>
    <w:rsid w:val="00FE4F83"/>
    <w:rsid w:val="00FE5B49"/>
    <w:rsid w:val="00FE6699"/>
    <w:rsid w:val="00FF0B51"/>
    <w:rsid w:val="00FF1134"/>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header" w:locked="1" w:uiPriority="99"/>
    <w:lsdException w:name="footer" w:uiPriority="99"/>
    <w:lsdException w:name="caption" w:locked="1" w:qFormat="1"/>
    <w:lsdException w:name="page number" w:locked="1"/>
    <w:lsdException w:name="endnote text"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locked="1" w:semiHidden="0" w:unhideWhenUsed="0" w:qFormat="1"/>
    <w:lsdException w:name="Emphasis" w:locked="1" w:semiHidden="0" w:unhideWhenUsed="0" w:qFormat="1"/>
    <w:lsdException w:name="Normal (Web)" w:locked="1" w:qFormat="1"/>
    <w:lsdException w:name="No List" w:uiPriority="99"/>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Название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0">
    <w:name w:val="Сетка таблицы12"/>
    <w:basedOn w:val="a2"/>
    <w:next w:val="afc"/>
    <w:uiPriority w:val="59"/>
    <w:rsid w:val="004435A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2"/>
    <w:next w:val="afc"/>
    <w:rsid w:val="005616FB"/>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30">
    <w:name w:val="Сетка таблицы13"/>
    <w:basedOn w:val="a2"/>
    <w:next w:val="afc"/>
    <w:uiPriority w:val="59"/>
    <w:rsid w:val="00AB3D31"/>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fc"/>
    <w:rsid w:val="00FC6D71"/>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40">
    <w:name w:val="Сетка таблицы14"/>
    <w:basedOn w:val="a2"/>
    <w:next w:val="afc"/>
    <w:uiPriority w:val="59"/>
    <w:rsid w:val="00F239E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50">
    <w:name w:val="Сетка таблицы15"/>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60">
    <w:name w:val="Сетка таблицы16"/>
    <w:basedOn w:val="a2"/>
    <w:next w:val="afc"/>
    <w:uiPriority w:val="59"/>
    <w:rsid w:val="00032F1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0">
    <w:name w:val="Сетка таблицы17"/>
    <w:basedOn w:val="a2"/>
    <w:next w:val="afc"/>
    <w:uiPriority w:val="59"/>
    <w:rsid w:val="00C7446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2"/>
    <w:next w:val="afc"/>
    <w:uiPriority w:val="59"/>
    <w:rsid w:val="008D0708"/>
    <w:pPr>
      <w:ind w:firstLine="851"/>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2"/>
    <w:next w:val="afc"/>
    <w:uiPriority w:val="59"/>
    <w:rsid w:val="008D0708"/>
    <w:pPr>
      <w:ind w:firstLine="851"/>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c"/>
    <w:rsid w:val="008D07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30531-F977-4200-95A4-C1220EB0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11824</TotalTime>
  <Pages>7</Pages>
  <Words>1857</Words>
  <Characters>10587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12420</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123</cp:revision>
  <cp:lastPrinted>2020-11-19T08:31:00Z</cp:lastPrinted>
  <dcterms:created xsi:type="dcterms:W3CDTF">2019-09-26T13:41:00Z</dcterms:created>
  <dcterms:modified xsi:type="dcterms:W3CDTF">2022-12-05T13:09:00Z</dcterms:modified>
</cp:coreProperties>
</file>